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4AA7D" w14:textId="77777777" w:rsidR="00F1439B" w:rsidRPr="0057141C" w:rsidRDefault="00F1439B" w:rsidP="00F1439B">
      <w:pPr>
        <w:pStyle w:val="Titre1"/>
      </w:pPr>
      <w:r w:rsidRPr="0057141C">
        <w:t>Fiche n°1 : Présentation de l'association</w:t>
      </w:r>
    </w:p>
    <w:p w14:paraId="44AD468A" w14:textId="77777777" w:rsidR="00F1439B" w:rsidRDefault="00F1439B" w:rsidP="00F1439B">
      <w:r w:rsidRPr="0057141C">
        <w:t>(Cette fiche, commune à toutes les demandes de subvention, accompagne la première demande de l'année)</w:t>
      </w:r>
    </w:p>
    <w:p w14:paraId="467800C3" w14:textId="77777777" w:rsidR="00F1439B" w:rsidRPr="00EB61BE" w:rsidRDefault="00F1439B" w:rsidP="00F1439B">
      <w:pPr>
        <w:rPr>
          <w:sz w:val="12"/>
          <w:szCs w:val="12"/>
        </w:rPr>
      </w:pPr>
    </w:p>
    <w:tbl>
      <w:tblPr>
        <w:tblW w:w="10734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F1439B" w:rsidRPr="0057141C" w14:paraId="240012A3" w14:textId="77777777" w:rsidTr="000F7B24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C21083" w14:textId="77777777" w:rsidR="00F1439B" w:rsidRPr="0057141C" w:rsidRDefault="00F1439B" w:rsidP="000F7B24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F1439B" w:rsidRPr="0057141C" w14:paraId="54D12B0D" w14:textId="77777777" w:rsidTr="000F7B24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D7AEAA" w14:textId="77777777" w:rsidR="00F1439B" w:rsidRPr="0057141C" w:rsidRDefault="00F1439B" w:rsidP="000F7B24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14:paraId="3A54731E" w14:textId="77777777" w:rsidR="00F1439B" w:rsidRPr="0057141C" w:rsidRDefault="00F1439B" w:rsidP="000F7B24">
            <w:r w:rsidRPr="0057141C">
              <w:t>Nom du service radiophonique autorisé par l</w:t>
            </w:r>
            <w:r>
              <w:t>e CSA ou l</w:t>
            </w:r>
            <w:r w:rsidRPr="0057141C">
              <w:t>’</w:t>
            </w:r>
            <w:proofErr w:type="spellStart"/>
            <w:r w:rsidRPr="0057141C">
              <w:t>A</w:t>
            </w:r>
            <w:r>
              <w:t>rcom</w:t>
            </w:r>
            <w:proofErr w:type="spellEnd"/>
            <w:r w:rsidRPr="0057141C">
              <w:t> :</w:t>
            </w:r>
          </w:p>
        </w:tc>
      </w:tr>
      <w:tr w:rsidR="00F1439B" w:rsidRPr="0057141C" w14:paraId="55D8D0E9" w14:textId="77777777" w:rsidTr="000F7B24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D73CD" w14:textId="77777777" w:rsidR="00F1439B" w:rsidRPr="0057141C" w:rsidRDefault="00F1439B" w:rsidP="000F7B24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0076C2" w14:textId="77777777" w:rsidR="00F1439B" w:rsidRPr="0057141C" w:rsidRDefault="00F1439B" w:rsidP="000F7B24">
            <w:pPr>
              <w:snapToGrid w:val="0"/>
            </w:pPr>
            <w:r w:rsidRPr="0057141C">
              <w:t>Réservé codification :</w:t>
            </w:r>
          </w:p>
        </w:tc>
      </w:tr>
      <w:tr w:rsidR="00F1439B" w:rsidRPr="0057141C" w14:paraId="41A4FA2B" w14:textId="77777777" w:rsidTr="000F7B24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D34BB7" w14:textId="77777777" w:rsidR="00F1439B" w:rsidRDefault="00F1439B" w:rsidP="000F7B24">
            <w:pPr>
              <w:snapToGrid w:val="0"/>
            </w:pPr>
            <w:r>
              <w:t>-Zone(s) et Fréquence(s) FM</w:t>
            </w:r>
            <w:r w:rsidRPr="0057141C">
              <w:t> :</w:t>
            </w:r>
          </w:p>
          <w:p w14:paraId="3A0C99DA" w14:textId="77777777" w:rsidR="00F1439B" w:rsidRDefault="00F1439B" w:rsidP="000F7B24">
            <w:pPr>
              <w:snapToGrid w:val="0"/>
            </w:pPr>
          </w:p>
          <w:p w14:paraId="1077091B" w14:textId="77777777" w:rsidR="00F1439B" w:rsidRPr="0057141C" w:rsidRDefault="00F1439B" w:rsidP="000F7B24">
            <w:pPr>
              <w:snapToGrid w:val="0"/>
            </w:pPr>
            <w:r>
              <w:t>- Allotissement(s) DAB + :</w:t>
            </w:r>
          </w:p>
        </w:tc>
      </w:tr>
    </w:tbl>
    <w:p w14:paraId="711E27A6" w14:textId="77777777" w:rsidR="00F1439B" w:rsidRPr="0057141C" w:rsidRDefault="00F1439B" w:rsidP="00F1439B"/>
    <w:tbl>
      <w:tblPr>
        <w:tblW w:w="107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F1439B" w:rsidRPr="0057141C" w14:paraId="40AC0DCD" w14:textId="77777777" w:rsidTr="000F7B24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3F7F4" w14:textId="77777777" w:rsidR="00F1439B" w:rsidRPr="0057141C" w:rsidRDefault="00F1439B" w:rsidP="000F7B24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F1439B" w:rsidRPr="0057141C" w14:paraId="2D000EEE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9A5A39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14:paraId="738413FF" w14:textId="77777777" w:rsidR="00F1439B" w:rsidRPr="0057141C" w:rsidRDefault="00F1439B" w:rsidP="000F7B24">
            <w:pPr>
              <w:rPr>
                <w:sz w:val="20"/>
                <w:szCs w:val="20"/>
              </w:rPr>
            </w:pPr>
          </w:p>
        </w:tc>
      </w:tr>
      <w:tr w:rsidR="00F1439B" w:rsidRPr="0057141C" w14:paraId="7EA06570" w14:textId="77777777" w:rsidTr="000F7B24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498C83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F1439B" w:rsidRPr="0057141C" w14:paraId="10952A52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607099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14:paraId="10CC819D" w14:textId="77777777" w:rsidR="00F1439B" w:rsidRPr="0057141C" w:rsidRDefault="00F1439B" w:rsidP="000F7B24">
            <w:pPr>
              <w:rPr>
                <w:sz w:val="20"/>
                <w:szCs w:val="20"/>
              </w:rPr>
            </w:pPr>
          </w:p>
        </w:tc>
      </w:tr>
      <w:tr w:rsidR="00F1439B" w:rsidRPr="0057141C" w14:paraId="6440AC0D" w14:textId="77777777" w:rsidTr="000F7B24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54DCD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068C4A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F1439B" w:rsidRPr="0057141C" w14:paraId="35E42ACF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155F44" w14:textId="77777777" w:rsidR="00F1439B" w:rsidRPr="0057141C" w:rsidRDefault="00F1439B" w:rsidP="000F7B24">
            <w:pPr>
              <w:snapToGrid w:val="0"/>
              <w:ind w:right="301"/>
            </w:pPr>
            <w:r w:rsidRPr="0057141C">
              <w:rPr>
                <w:sz w:val="20"/>
                <w:szCs w:val="20"/>
              </w:rPr>
              <w:t>ADRESSE POSTALE :</w:t>
            </w:r>
          </w:p>
          <w:p w14:paraId="6EF486CC" w14:textId="77777777" w:rsidR="00F1439B" w:rsidRPr="0057141C" w:rsidRDefault="00F1439B" w:rsidP="000F7B24">
            <w:r w:rsidRPr="0057141C">
              <w:rPr>
                <w:sz w:val="20"/>
                <w:szCs w:val="20"/>
              </w:rPr>
              <w:t>(</w:t>
            </w:r>
            <w:proofErr w:type="gramStart"/>
            <w:r w:rsidRPr="0057141C">
              <w:rPr>
                <w:sz w:val="20"/>
                <w:szCs w:val="20"/>
              </w:rPr>
              <w:t>si</w:t>
            </w:r>
            <w:proofErr w:type="gramEnd"/>
            <w:r w:rsidRPr="0057141C">
              <w:rPr>
                <w:sz w:val="20"/>
                <w:szCs w:val="20"/>
              </w:rPr>
              <w:t xml:space="preserve"> différente de celle du siège social)</w:t>
            </w:r>
          </w:p>
        </w:tc>
      </w:tr>
      <w:tr w:rsidR="00F1439B" w:rsidRPr="0057141C" w14:paraId="454312F8" w14:textId="77777777" w:rsidTr="000F7B24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B13DB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456512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F1439B" w:rsidRPr="0057141C" w14:paraId="10AAE3BB" w14:textId="77777777" w:rsidTr="000F7B24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B8D1C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14:paraId="3CA13CEB" w14:textId="77777777" w:rsidR="00F1439B" w:rsidRPr="0057141C" w:rsidRDefault="00F1439B" w:rsidP="000F7B24">
            <w:pPr>
              <w:snapToGrid w:val="0"/>
            </w:pPr>
          </w:p>
        </w:tc>
      </w:tr>
      <w:tr w:rsidR="00F1439B" w:rsidRPr="0057141C" w14:paraId="248516C3" w14:textId="77777777" w:rsidTr="000F7B24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EF470B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F1439B" w:rsidRPr="0057141C" w14:paraId="717324DB" w14:textId="77777777" w:rsidTr="000F7B24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C6FF4C" w14:textId="77777777" w:rsidR="00F1439B" w:rsidRDefault="00F1439B" w:rsidP="000F7B24">
            <w:pPr>
              <w:snapToGrid w:val="0"/>
              <w:rPr>
                <w:sz w:val="20"/>
                <w:szCs w:val="20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0AA191" wp14:editId="07E522C1">
                      <wp:simplePos x="0" y="0"/>
                      <wp:positionH relativeFrom="margin">
                        <wp:posOffset>4618990</wp:posOffset>
                      </wp:positionH>
                      <wp:positionV relativeFrom="paragraph">
                        <wp:posOffset>149860</wp:posOffset>
                      </wp:positionV>
                      <wp:extent cx="182880" cy="182880"/>
                      <wp:effectExtent l="5715" t="10160" r="11430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F618D" id="Rectangle 14" o:spid="_x0000_s1026" style="position:absolute;margin-left:363.7pt;margin-top:11.8pt;width:14.4pt;height:14.4pt;z-index:251670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N3TOsN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72E8E0" wp14:editId="5F5CE45E">
                      <wp:simplePos x="0" y="0"/>
                      <wp:positionH relativeFrom="margin">
                        <wp:posOffset>940827</wp:posOffset>
                      </wp:positionH>
                      <wp:positionV relativeFrom="paragraph">
                        <wp:posOffset>144798</wp:posOffset>
                      </wp:positionV>
                      <wp:extent cx="182880" cy="182880"/>
                      <wp:effectExtent l="5715" t="10160" r="1143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52867" id="Rectangle 1" o:spid="_x0000_s1026" style="position:absolute;margin-left:74.1pt;margin-top:11.4pt;width:14.4pt;height:14.4pt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f&#10;KhaK3gAAAAk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  <w:p w14:paraId="0D3CD2E4" w14:textId="77777777" w:rsidR="00F1439B" w:rsidRPr="0057141C" w:rsidRDefault="00F1439B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B1C1E5" wp14:editId="03681635">
                      <wp:simplePos x="0" y="0"/>
                      <wp:positionH relativeFrom="margin">
                        <wp:posOffset>3731260</wp:posOffset>
                      </wp:positionH>
                      <wp:positionV relativeFrom="paragraph">
                        <wp:posOffset>24130</wp:posOffset>
                      </wp:positionV>
                      <wp:extent cx="182880" cy="182880"/>
                      <wp:effectExtent l="5715" t="10160" r="1143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59F92F" id="Rectangle 13" o:spid="_x0000_s1026" style="position:absolute;margin-left:293.8pt;margin-top:1.9pt;width:14.4pt;height:14.4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Ds&#10;WAQ9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28A294" wp14:editId="70F1F1DD">
                      <wp:simplePos x="0" y="0"/>
                      <wp:positionH relativeFrom="margin">
                        <wp:posOffset>1849942</wp:posOffset>
                      </wp:positionH>
                      <wp:positionV relativeFrom="paragraph">
                        <wp:posOffset>25176</wp:posOffset>
                      </wp:positionV>
                      <wp:extent cx="182880" cy="182880"/>
                      <wp:effectExtent l="5715" t="10160" r="1143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0476AF" id="Rectangle 3" o:spid="_x0000_s1026" style="position:absolute;margin-left:145.65pt;margin-top:2pt;width:14.4pt;height:14.4pt;z-index:2516684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Br&#10;ujf0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 xml:space="preserve">Q.P.V      OUI             </w:t>
            </w:r>
            <w:proofErr w:type="gramStart"/>
            <w:r w:rsidRPr="0057141C">
              <w:t xml:space="preserve">NON     </w:t>
            </w:r>
            <w:r>
              <w:t xml:space="preserve">                  F</w:t>
            </w:r>
            <w:proofErr w:type="gramEnd"/>
            <w:r w:rsidRPr="0057141C">
              <w:t>.</w:t>
            </w:r>
            <w:r>
              <w:t>R</w:t>
            </w:r>
            <w:r w:rsidRPr="0057141C">
              <w:t>.</w:t>
            </w:r>
            <w:r>
              <w:t>R</w:t>
            </w:r>
            <w:r w:rsidRPr="0057141C">
              <w:t xml:space="preserve">      OUI             NON     </w:t>
            </w:r>
          </w:p>
        </w:tc>
      </w:tr>
      <w:tr w:rsidR="00F1439B" w:rsidRPr="0057141C" w14:paraId="4D7D8BCC" w14:textId="77777777" w:rsidTr="000F7B24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9CFF4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BC125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F1439B" w:rsidRPr="0057141C" w14:paraId="4B9CD0C2" w14:textId="77777777" w:rsidTr="000F7B24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68E567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14:paraId="27358785" w14:textId="77777777" w:rsidR="00F1439B" w:rsidRPr="0057141C" w:rsidRDefault="00F1439B" w:rsidP="000F7B24">
            <w:pPr>
              <w:snapToGrid w:val="0"/>
            </w:pPr>
          </w:p>
        </w:tc>
      </w:tr>
      <w:tr w:rsidR="00F1439B" w:rsidRPr="0057141C" w14:paraId="5936DE8C" w14:textId="77777777" w:rsidTr="000F7B24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17B57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E5A2C8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14:paraId="55A294E4" w14:textId="77777777" w:rsidR="00F1439B" w:rsidRPr="0057141C" w:rsidRDefault="00F1439B" w:rsidP="000F7B24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F1439B" w:rsidRPr="0057141C" w14:paraId="11C4CA53" w14:textId="77777777" w:rsidTr="000F7B24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47408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E42236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13A27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20970E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F9FFF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9BE0C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BCBCFB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AD53C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C30F6E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339E05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1DBFE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15F44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082D5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7D1AA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7327A5" w14:textId="77777777" w:rsidR="00F1439B" w:rsidRPr="0057141C" w:rsidRDefault="00F1439B" w:rsidP="000F7B24">
            <w:pPr>
              <w:snapToGrid w:val="0"/>
            </w:pPr>
          </w:p>
        </w:tc>
      </w:tr>
      <w:tr w:rsidR="00F1439B" w:rsidRPr="0057141C" w14:paraId="07A7FBDD" w14:textId="77777777" w:rsidTr="000F7B24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27C69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BB312" w14:textId="77777777" w:rsidR="00F1439B" w:rsidRPr="0057141C" w:rsidRDefault="00F1439B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D88CEC" wp14:editId="6AA2E0EB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44F18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Llgzs9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7ED174BB" w14:textId="77777777" w:rsidR="00F1439B" w:rsidRPr="0057141C" w:rsidRDefault="00F1439B" w:rsidP="000F7B24">
            <w:r w:rsidRPr="0057141C">
              <w:t xml:space="preserve">OUI                          </w:t>
            </w:r>
          </w:p>
          <w:p w14:paraId="447816CE" w14:textId="77777777" w:rsidR="00F1439B" w:rsidRPr="0057141C" w:rsidRDefault="00F1439B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FB3D4" w14:textId="77777777" w:rsidR="00F1439B" w:rsidRPr="0057141C" w:rsidRDefault="00F1439B" w:rsidP="000F7B24">
            <w:pPr>
              <w:snapToGrid w:val="0"/>
            </w:pPr>
          </w:p>
          <w:p w14:paraId="4B72A16F" w14:textId="77777777" w:rsidR="00F1439B" w:rsidRPr="0057141C" w:rsidRDefault="00F1439B" w:rsidP="000F7B24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9B9781" wp14:editId="3D0FD434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CAFF2C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r&#10;xKAl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F1439B" w:rsidRPr="0057141C" w14:paraId="2DCFE516" w14:textId="77777777" w:rsidTr="000F7B24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60D46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L’ACTIVITÉ RADIO EST-ELLE UN SECTEUR DE </w:t>
            </w:r>
            <w:proofErr w:type="gramStart"/>
            <w:r w:rsidRPr="0057141C">
              <w:rPr>
                <w:sz w:val="20"/>
                <w:szCs w:val="20"/>
              </w:rPr>
              <w:t>L’ ASSOCIATION</w:t>
            </w:r>
            <w:proofErr w:type="gramEnd"/>
            <w:r w:rsidRPr="0057141C">
              <w:rPr>
                <w:sz w:val="20"/>
                <w:szCs w:val="20"/>
              </w:rPr>
              <w:t xml:space="preserve">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814EB" w14:textId="77777777" w:rsidR="00F1439B" w:rsidRPr="0057141C" w:rsidRDefault="00F1439B" w:rsidP="000F7B24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4CAC67" wp14:editId="4F7EB945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7E03" id="Rectangle 9" o:spid="_x0000_s1026" style="position:absolute;margin-left:74.45pt;margin-top:13.2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U7itLd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037730B9" w14:textId="77777777" w:rsidR="00F1439B" w:rsidRPr="0057141C" w:rsidRDefault="00F1439B" w:rsidP="000F7B24">
            <w:r w:rsidRPr="0057141C">
              <w:t>OUI</w:t>
            </w:r>
          </w:p>
          <w:p w14:paraId="0E94E946" w14:textId="77777777" w:rsidR="00F1439B" w:rsidRPr="0057141C" w:rsidRDefault="00F1439B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C5E186" w14:textId="77777777" w:rsidR="00F1439B" w:rsidRPr="0057141C" w:rsidRDefault="00F1439B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965B57" wp14:editId="623AF930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5D3DF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ejTXxt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1F6982E9" w14:textId="77777777" w:rsidR="00F1439B" w:rsidRPr="0057141C" w:rsidRDefault="00F1439B" w:rsidP="000F7B24">
            <w:r w:rsidRPr="0057141C">
              <w:t>NON</w:t>
            </w:r>
          </w:p>
        </w:tc>
      </w:tr>
      <w:tr w:rsidR="00F1439B" w:rsidRPr="0057141C" w14:paraId="118DF218" w14:textId="77777777" w:rsidTr="000F7B24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944F91" w14:textId="77777777" w:rsidR="00F1439B" w:rsidRPr="0057141C" w:rsidRDefault="00F1439B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768573" wp14:editId="5CEA4C8A">
                      <wp:simplePos x="0" y="0"/>
                      <wp:positionH relativeFrom="margin">
                        <wp:posOffset>1780540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2B943" id="Rectangle 7" o:spid="_x0000_s1026" style="position:absolute;margin-left:140.2pt;margin-top:.8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873A14" wp14:editId="15CBD2FB">
                      <wp:simplePos x="0" y="0"/>
                      <wp:positionH relativeFrom="margin">
                        <wp:posOffset>944245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11DF8" id="Rectangle 6" o:spid="_x0000_s1026" style="position:absolute;margin-left:74.35pt;margin-top:.8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Ac&#10;0XRr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DAB+</w:t>
            </w:r>
            <w:r w:rsidRPr="0057141C">
              <w:t xml:space="preserve">   OUI          NON     </w:t>
            </w:r>
            <w:r w:rsidRPr="0057141C">
              <w:tab/>
              <w:t xml:space="preserve">     </w:t>
            </w:r>
          </w:p>
          <w:p w14:paraId="23BD2799" w14:textId="77777777" w:rsidR="00F1439B" w:rsidRPr="0057141C" w:rsidRDefault="00F1439B" w:rsidP="000F7B24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69A620" wp14:editId="3B16E348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97790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90CC" id="Rectangle 11" o:spid="_x0000_s1026" style="position:absolute;margin-left:471.85pt;margin-top:7.7pt;width:14.9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"/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1A09D5" wp14:editId="19F837ED">
                      <wp:simplePos x="0" y="0"/>
                      <wp:positionH relativeFrom="column">
                        <wp:posOffset>5229225</wp:posOffset>
                      </wp:positionH>
                      <wp:positionV relativeFrom="paragraph">
                        <wp:posOffset>95250</wp:posOffset>
                      </wp:positionV>
                      <wp:extent cx="189865" cy="203835"/>
                      <wp:effectExtent l="13970" t="5715" r="5715" b="9525"/>
                      <wp:wrapNone/>
                      <wp:docPr id="2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A964B" id="Rectangle 11" o:spid="_x0000_s1026" style="position:absolute;margin-left:411.75pt;margin-top:7.5pt;width:14.95pt;height:1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"/>
                  </w:pict>
                </mc:Fallback>
              </mc:AlternateContent>
            </w:r>
          </w:p>
          <w:p w14:paraId="2AA4DBB8" w14:textId="77777777" w:rsidR="00F1439B" w:rsidRPr="0057141C" w:rsidRDefault="00F1439B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t xml:space="preserve">Double diffusion </w:t>
            </w:r>
            <w:r w:rsidRPr="007D4309">
              <w:rPr>
                <w:u w:val="single"/>
              </w:rPr>
              <w:t>effective</w:t>
            </w:r>
            <w:r>
              <w:t xml:space="preserve"> </w:t>
            </w:r>
            <w:r w:rsidRPr="0057141C">
              <w:t>en FM et en DAB+ </w:t>
            </w:r>
            <w:r>
              <w:t xml:space="preserve">au </w:t>
            </w:r>
            <w:r w:rsidRPr="007D4309">
              <w:rPr>
                <w:u w:val="single"/>
              </w:rPr>
              <w:t>31 décembre 2024</w:t>
            </w:r>
            <w:r>
              <w:t xml:space="preserve"> </w:t>
            </w:r>
            <w:r w:rsidRPr="0057141C">
              <w:t>:</w:t>
            </w:r>
            <w:r>
              <w:t xml:space="preserve">      </w:t>
            </w:r>
            <w:r w:rsidRPr="0057141C">
              <w:t>OUI          NON</w:t>
            </w:r>
            <w:r>
              <w:t xml:space="preserve"> </w:t>
            </w:r>
          </w:p>
        </w:tc>
      </w:tr>
      <w:tr w:rsidR="00F1439B" w:rsidRPr="0057141C" w14:paraId="007B6A47" w14:textId="77777777" w:rsidTr="000F7B24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8D4ACE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14:paraId="19A8C411" w14:textId="77777777" w:rsidR="00F1439B" w:rsidRPr="00EB61BE" w:rsidRDefault="00F1439B" w:rsidP="00F1439B">
      <w:pPr>
        <w:rPr>
          <w:sz w:val="22"/>
          <w:szCs w:val="22"/>
        </w:rPr>
      </w:pPr>
      <w:r w:rsidRPr="00EB61BE">
        <w:rPr>
          <w:sz w:val="22"/>
          <w:szCs w:val="22"/>
        </w:rPr>
        <w:t>*cochez la case correspondant à la situation de l’association</w:t>
      </w:r>
    </w:p>
    <w:p w14:paraId="7A768256" w14:textId="77777777" w:rsidR="00F1439B" w:rsidRPr="0057141C" w:rsidRDefault="00F1439B" w:rsidP="00F1439B">
      <w:pPr>
        <w:rPr>
          <w:sz w:val="18"/>
        </w:rPr>
      </w:pPr>
    </w:p>
    <w:tbl>
      <w:tblPr>
        <w:tblW w:w="10748" w:type="dxa"/>
        <w:tblInd w:w="-4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F1439B" w:rsidRPr="0057141C" w14:paraId="11244BC2" w14:textId="77777777" w:rsidTr="000F7B24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73117F" w14:textId="77777777" w:rsidR="00F1439B" w:rsidRPr="0057141C" w:rsidRDefault="00F1439B" w:rsidP="000F7B24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14:paraId="6C72F4C0" w14:textId="77777777" w:rsidR="00F1439B" w:rsidRPr="0057141C" w:rsidRDefault="00F1439B" w:rsidP="000F7B24">
            <w:pPr>
              <w:jc w:val="center"/>
            </w:pPr>
            <w:proofErr w:type="gramStart"/>
            <w:r w:rsidRPr="0057141C">
              <w:rPr>
                <w:b/>
                <w:bCs/>
              </w:rPr>
              <w:t>pertinentes</w:t>
            </w:r>
            <w:proofErr w:type="gramEnd"/>
            <w:r w:rsidRPr="0057141C">
              <w:rPr>
                <w:b/>
                <w:bCs/>
              </w:rPr>
              <w:t xml:space="preserve"> relatives à votre association que vous souhaitez indiquer</w:t>
            </w:r>
          </w:p>
        </w:tc>
      </w:tr>
      <w:tr w:rsidR="00F1439B" w:rsidRPr="0057141C" w14:paraId="31A3ABA7" w14:textId="77777777" w:rsidTr="000F7B24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B1B6E" w14:textId="77777777" w:rsidR="00F1439B" w:rsidRPr="0057141C" w:rsidRDefault="00F1439B" w:rsidP="000F7B24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14:paraId="65D82F83" w14:textId="77777777" w:rsidR="00F1439B" w:rsidRPr="0057141C" w:rsidRDefault="00F1439B" w:rsidP="000F7B24">
            <w:pPr>
              <w:pStyle w:val="Contenudetableau"/>
            </w:pPr>
          </w:p>
        </w:tc>
      </w:tr>
    </w:tbl>
    <w:p w14:paraId="6EFCF131" w14:textId="77777777" w:rsidR="00F1439B" w:rsidRPr="0057141C" w:rsidRDefault="00F1439B" w:rsidP="00F1439B">
      <w:pPr>
        <w:rPr>
          <w:b/>
          <w:bCs/>
        </w:rPr>
      </w:pPr>
    </w:p>
    <w:p w14:paraId="78BDE899" w14:textId="77777777" w:rsidR="00F1439B" w:rsidRPr="0057141C" w:rsidRDefault="00F1439B" w:rsidP="00F1439B">
      <w:r w:rsidRPr="0057141C">
        <w:rPr>
          <w:b/>
          <w:bCs/>
        </w:rPr>
        <w:t>Fiche n° 1 Page 2</w:t>
      </w:r>
    </w:p>
    <w:tbl>
      <w:tblPr>
        <w:tblW w:w="10787" w:type="dxa"/>
        <w:tblInd w:w="-46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"/>
        <w:gridCol w:w="5690"/>
        <w:gridCol w:w="2503"/>
        <w:gridCol w:w="2562"/>
        <w:gridCol w:w="16"/>
      </w:tblGrid>
      <w:tr w:rsidR="00F1439B" w:rsidRPr="0057141C" w14:paraId="62F4D25B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9122E7" w14:textId="77777777" w:rsidR="00F1439B" w:rsidRPr="00625046" w:rsidRDefault="00F1439B" w:rsidP="000F7B24">
            <w:pPr>
              <w:pStyle w:val="Titre5"/>
              <w:numPr>
                <w:ilvl w:val="4"/>
                <w:numId w:val="3"/>
              </w:numPr>
              <w:snapToGrid w:val="0"/>
              <w:rPr>
                <w:sz w:val="24"/>
                <w:szCs w:val="24"/>
              </w:rPr>
            </w:pPr>
            <w:r w:rsidRPr="00625046">
              <w:rPr>
                <w:sz w:val="24"/>
                <w:szCs w:val="24"/>
              </w:rPr>
              <w:t>Renseignements d’ordre administratif et juridique</w:t>
            </w:r>
          </w:p>
        </w:tc>
      </w:tr>
      <w:tr w:rsidR="00F1439B" w:rsidRPr="0057141C" w14:paraId="1E1D6604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333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6D01D" w14:textId="77777777" w:rsidR="00F1439B" w:rsidRPr="0057141C" w:rsidRDefault="00F1439B" w:rsidP="000F7B24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DAC753" w14:textId="77777777" w:rsidR="00F1439B" w:rsidRPr="0057141C" w:rsidRDefault="00F1439B" w:rsidP="000F7B24">
            <w:pPr>
              <w:snapToGrid w:val="0"/>
            </w:pPr>
            <w:r w:rsidRPr="0057141C">
              <w:t>À :</w:t>
            </w:r>
          </w:p>
        </w:tc>
      </w:tr>
      <w:tr w:rsidR="00F1439B" w:rsidRPr="0057141C" w14:paraId="0EAEA424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61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DF5708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ACBDC" w14:textId="77777777" w:rsidR="00F1439B" w:rsidRPr="0057141C" w:rsidRDefault="00F1439B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0B9DBA" w14:textId="77777777" w:rsidR="00F1439B" w:rsidRPr="0057141C" w:rsidRDefault="00F1439B" w:rsidP="000F7B24">
            <w:pPr>
              <w:snapToGrid w:val="0"/>
            </w:pPr>
            <w:r w:rsidRPr="0057141C">
              <w:t>JO du :</w:t>
            </w:r>
          </w:p>
        </w:tc>
      </w:tr>
      <w:tr w:rsidR="00F1439B" w:rsidRPr="0057141C" w14:paraId="1B957DB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BBC10" w14:textId="77777777" w:rsidR="00F1439B" w:rsidRPr="0057141C" w:rsidRDefault="00F1439B" w:rsidP="000F7B24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CA9A7C" w14:textId="77777777" w:rsidR="00F1439B" w:rsidRPr="0057141C" w:rsidRDefault="00F1439B" w:rsidP="000F7B24">
            <w:pPr>
              <w:snapToGrid w:val="0"/>
            </w:pPr>
            <w:r w:rsidRPr="0057141C">
              <w:t>À :</w:t>
            </w:r>
          </w:p>
        </w:tc>
      </w:tr>
      <w:tr w:rsidR="00F1439B" w:rsidRPr="0057141C" w14:paraId="08A7161A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56458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E77602" w14:textId="77777777" w:rsidR="00F1439B" w:rsidRPr="0057141C" w:rsidRDefault="00F1439B" w:rsidP="000F7B24">
            <w:pPr>
              <w:snapToGrid w:val="0"/>
            </w:pPr>
            <w:r w:rsidRPr="0057141C">
              <w:t>Date :</w:t>
            </w:r>
          </w:p>
        </w:tc>
      </w:tr>
      <w:tr w:rsidR="00F1439B" w:rsidRPr="0057141C" w14:paraId="652A3C92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7A217" w14:textId="77777777" w:rsidR="00F1439B" w:rsidRPr="0057141C" w:rsidRDefault="00F1439B" w:rsidP="000F7B24">
            <w:pPr>
              <w:snapToGrid w:val="0"/>
            </w:pPr>
            <w:r w:rsidRPr="0057141C">
              <w:t xml:space="preserve">Première autorisation d’émettre </w:t>
            </w:r>
            <w:r w:rsidRPr="007D4309">
              <w:rPr>
                <w:u w:val="single"/>
              </w:rPr>
              <w:t>du CSA ou de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57141C">
              <w:t xml:space="preserve"> :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1FA22" w14:textId="77777777" w:rsidR="00F1439B" w:rsidRPr="0057141C" w:rsidRDefault="00F1439B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5E9E2" w14:textId="77777777" w:rsidR="00F1439B" w:rsidRPr="0057141C" w:rsidRDefault="00F1439B" w:rsidP="000F7B24">
            <w:pPr>
              <w:snapToGrid w:val="0"/>
            </w:pPr>
            <w:r w:rsidRPr="0057141C">
              <w:t>JO du :</w:t>
            </w:r>
          </w:p>
        </w:tc>
      </w:tr>
      <w:tr w:rsidR="00F1439B" w:rsidRPr="0057141C" w14:paraId="4283B70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629318" w14:textId="77777777" w:rsidR="00F1439B" w:rsidRPr="0057141C" w:rsidRDefault="00F1439B" w:rsidP="000F7B24">
            <w:pPr>
              <w:snapToGrid w:val="0"/>
            </w:pPr>
            <w:r w:rsidRPr="0057141C">
              <w:t>Autorisation</w:t>
            </w:r>
            <w:r>
              <w:t>(s)</w:t>
            </w:r>
            <w:r w:rsidRPr="0057141C">
              <w:t xml:space="preserve"> d’émettre </w:t>
            </w:r>
            <w:r w:rsidRPr="007D4309">
              <w:rPr>
                <w:u w:val="single"/>
              </w:rPr>
              <w:t>du CSA ou de</w:t>
            </w:r>
            <w:r w:rsidRPr="007D4309">
              <w:t xml:space="preserve">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7D4309">
              <w:rPr>
                <w:u w:val="single"/>
              </w:rPr>
              <w:t xml:space="preserve"> </w:t>
            </w:r>
            <w:r w:rsidRPr="0057141C">
              <w:t>en vigueur</w:t>
            </w:r>
            <w:r>
              <w:t xml:space="preserve"> </w:t>
            </w:r>
            <w:r w:rsidRPr="007D4309">
              <w:rPr>
                <w:u w:val="single"/>
              </w:rPr>
              <w:t>(en FM)</w:t>
            </w:r>
            <w:r w:rsidRPr="0057141C">
              <w:t xml:space="preserve"> : 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1C256" w14:textId="77777777" w:rsidR="00F1439B" w:rsidRPr="0057141C" w:rsidRDefault="00F1439B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78FCB6" w14:textId="77777777" w:rsidR="00F1439B" w:rsidRPr="0057141C" w:rsidRDefault="00F1439B" w:rsidP="000F7B24">
            <w:pPr>
              <w:snapToGrid w:val="0"/>
            </w:pPr>
            <w:r w:rsidRPr="0057141C">
              <w:t>JO du :</w:t>
            </w:r>
          </w:p>
        </w:tc>
      </w:tr>
      <w:tr w:rsidR="00F1439B" w:rsidRPr="0057141C" w14:paraId="096150BD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1016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tbl>
            <w:tblPr>
              <w:tblW w:w="10771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46"/>
              <w:gridCol w:w="2563"/>
              <w:gridCol w:w="2562"/>
            </w:tblGrid>
            <w:tr w:rsidR="00F1439B" w:rsidRPr="0057141C" w14:paraId="26BBB65B" w14:textId="77777777" w:rsidTr="000F7B24">
              <w:tc>
                <w:tcPr>
                  <w:tcW w:w="564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2122000" w14:textId="77777777" w:rsidR="00F1439B" w:rsidRPr="0057141C" w:rsidRDefault="00F1439B" w:rsidP="000F7B24">
                  <w:pPr>
                    <w:snapToGrid w:val="0"/>
                  </w:pPr>
                  <w:r w:rsidRPr="007D4309">
                    <w:rPr>
                      <w:u w:val="single"/>
                    </w:rPr>
                    <w:t>Autorisation(s) d’émettre du CSA ou de l’</w:t>
                  </w:r>
                  <w:proofErr w:type="spellStart"/>
                  <w:r w:rsidRPr="007D4309">
                    <w:rPr>
                      <w:u w:val="single"/>
                    </w:rPr>
                    <w:t>Arcom</w:t>
                  </w:r>
                  <w:proofErr w:type="spellEnd"/>
                  <w:r w:rsidRPr="007D4309">
                    <w:rPr>
                      <w:u w:val="single"/>
                    </w:rPr>
                    <w:t xml:space="preserve"> en vigueur (en DAB+)</w:t>
                  </w:r>
                  <w:r w:rsidRPr="0057141C">
                    <w:t xml:space="preserve"> : </w:t>
                  </w:r>
                </w:p>
              </w:tc>
              <w:tc>
                <w:tcPr>
                  <w:tcW w:w="25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C627545" w14:textId="77777777" w:rsidR="00F1439B" w:rsidRPr="0057141C" w:rsidRDefault="00F1439B" w:rsidP="000F7B24">
                  <w:pPr>
                    <w:snapToGrid w:val="0"/>
                  </w:pPr>
                  <w:r w:rsidRPr="0057141C">
                    <w:t>Date :</w:t>
                  </w:r>
                </w:p>
              </w:tc>
              <w:tc>
                <w:tcPr>
                  <w:tcW w:w="256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839A6AB" w14:textId="77777777" w:rsidR="00F1439B" w:rsidRPr="0057141C" w:rsidRDefault="00F1439B" w:rsidP="000F7B24">
                  <w:pPr>
                    <w:snapToGrid w:val="0"/>
                  </w:pPr>
                  <w:r w:rsidRPr="0057141C">
                    <w:t>JO du :</w:t>
                  </w:r>
                </w:p>
              </w:tc>
            </w:tr>
          </w:tbl>
          <w:p w14:paraId="0A4F786F" w14:textId="77777777" w:rsidR="00F1439B" w:rsidRPr="0057141C" w:rsidRDefault="00F1439B" w:rsidP="000F7B24">
            <w:pPr>
              <w:snapToGrid w:val="0"/>
            </w:pPr>
            <w:r w:rsidRPr="0057141C">
              <w:t>Objet de l’association :</w:t>
            </w:r>
          </w:p>
          <w:p w14:paraId="25CBF6B8" w14:textId="77777777" w:rsidR="00F1439B" w:rsidRPr="0057141C" w:rsidRDefault="00F1439B" w:rsidP="000F7B24"/>
          <w:p w14:paraId="1CC4B3C2" w14:textId="77777777" w:rsidR="00F1439B" w:rsidRPr="0057141C" w:rsidRDefault="00F1439B" w:rsidP="000F7B24"/>
          <w:p w14:paraId="4130D4D2" w14:textId="77777777" w:rsidR="00F1439B" w:rsidRPr="0057141C" w:rsidRDefault="00F1439B" w:rsidP="000F7B24"/>
        </w:tc>
      </w:tr>
      <w:tr w:rsidR="00F1439B" w:rsidRPr="0057141C" w14:paraId="73A8C1A7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035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630AF8" w14:textId="77777777" w:rsidR="00F1439B" w:rsidRPr="0057141C" w:rsidRDefault="00F1439B" w:rsidP="000F7B24">
            <w:pPr>
              <w:snapToGrid w:val="0"/>
            </w:pPr>
            <w:r w:rsidRPr="0057141C">
              <w:t>Identité des associations, organismes ou sociétés avec lesquelles l’association est liée dans le cadre de l’activité radiophonique et nature des liens (ex : autres radios associatives, associations culturelles, sociétés de régie publicitaire, organismes para publics du secteur éducatif, social ou culturel…)</w:t>
            </w:r>
            <w:r>
              <w:t xml:space="preserve"> </w:t>
            </w:r>
            <w:r w:rsidRPr="0057141C">
              <w:t>:</w:t>
            </w:r>
          </w:p>
        </w:tc>
      </w:tr>
      <w:tr w:rsidR="00F1439B" w:rsidRPr="0057141C" w14:paraId="01D93405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1A23B9" w14:textId="77777777" w:rsidR="00F1439B" w:rsidRPr="0057141C" w:rsidRDefault="00F1439B" w:rsidP="000F7B24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F1439B" w:rsidRPr="0057141C" w14:paraId="4CF233B3" w14:textId="77777777" w:rsidTr="000F7B24">
        <w:trPr>
          <w:gridBefore w:val="1"/>
          <w:wBefore w:w="16" w:type="dxa"/>
          <w:trHeight w:val="6032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AD660F" w14:textId="77777777" w:rsidR="00F1439B" w:rsidRPr="0057141C" w:rsidRDefault="00F1439B" w:rsidP="000F7B24">
            <w:pPr>
              <w:snapToGrid w:val="0"/>
            </w:pPr>
            <w:r w:rsidRPr="0057141C">
              <w:t xml:space="preserve">Activité radiophonique en </w:t>
            </w:r>
            <w:r>
              <w:t>2024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F1439B" w:rsidRPr="0057141C" w14:paraId="1145AAE8" w14:textId="77777777" w:rsidTr="000F7B24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B30F072" w14:textId="77777777" w:rsidR="00F1439B" w:rsidRPr="0057141C" w:rsidRDefault="00F1439B" w:rsidP="000F7B24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6F850936" w14:textId="77777777" w:rsidR="00F1439B" w:rsidRPr="0057141C" w:rsidRDefault="00F1439B" w:rsidP="000F7B24">
                  <w:r w:rsidRPr="0057141C">
                    <w:t>Nombre d’heures</w:t>
                  </w:r>
                </w:p>
                <w:p w14:paraId="5DBF5C52" w14:textId="77777777" w:rsidR="00F1439B" w:rsidRPr="0057141C" w:rsidRDefault="00F1439B" w:rsidP="000F7B24">
                  <w:proofErr w:type="gramStart"/>
                  <w:r w:rsidRPr="0057141C">
                    <w:t>par</w:t>
                  </w:r>
                  <w:proofErr w:type="gramEnd"/>
                  <w:r w:rsidRPr="0057141C">
                    <w:t xml:space="preserve"> jour</w:t>
                  </w:r>
                </w:p>
              </w:tc>
            </w:tr>
            <w:tr w:rsidR="00F1439B" w:rsidRPr="0057141C" w14:paraId="22F3DB8E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8BA3616" w14:textId="77777777" w:rsidR="00F1439B" w:rsidRPr="0057141C" w:rsidRDefault="00F1439B" w:rsidP="000F7B24">
                  <w:pPr>
                    <w:snapToGrid w:val="0"/>
                    <w:ind w:left="420" w:right="-5"/>
                  </w:pPr>
                  <w:r w:rsidRPr="0057141C">
                    <w:t xml:space="preserve">Émissions produites par la radio au sein de la grille de </w:t>
                  </w:r>
                  <w:proofErr w:type="gramStart"/>
                  <w:r w:rsidRPr="0057141C">
                    <w:t>programme  y</w:t>
                  </w:r>
                  <w:proofErr w:type="gramEnd"/>
                  <w:r w:rsidRPr="0057141C">
                    <w:t xml:space="preserve">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AB9BF7C" w14:textId="77777777" w:rsidR="00F1439B" w:rsidRPr="0057141C" w:rsidRDefault="00F1439B" w:rsidP="000F7B24">
                  <w:pPr>
                    <w:pStyle w:val="Contenudetableau"/>
                    <w:snapToGrid w:val="0"/>
                  </w:pPr>
                </w:p>
              </w:tc>
            </w:tr>
            <w:tr w:rsidR="00F1439B" w:rsidRPr="0057141C" w14:paraId="4C771731" w14:textId="77777777" w:rsidTr="000F7B24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03A9275" w14:textId="77777777" w:rsidR="00F1439B" w:rsidRPr="0057141C" w:rsidRDefault="00F1439B" w:rsidP="000F7B24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62114B00" w14:textId="77777777" w:rsidR="00F1439B" w:rsidRPr="0057141C" w:rsidRDefault="00F1439B" w:rsidP="000F7B24">
                  <w:pPr>
                    <w:pStyle w:val="Contenudetableau"/>
                    <w:snapToGrid w:val="0"/>
                  </w:pPr>
                </w:p>
              </w:tc>
            </w:tr>
            <w:tr w:rsidR="00F1439B" w:rsidRPr="0057141C" w14:paraId="595E3658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FC19303" w14:textId="77777777" w:rsidR="00F1439B" w:rsidRPr="0057141C" w:rsidRDefault="00F1439B" w:rsidP="000F7B24">
                  <w:pPr>
                    <w:snapToGrid w:val="0"/>
                    <w:ind w:left="395" w:right="-5"/>
                  </w:pPr>
                  <w:r w:rsidRPr="0057141C">
                    <w:t xml:space="preserve">Programme faisant appel à un fournisseur de programme </w:t>
                  </w:r>
                  <w:proofErr w:type="gramStart"/>
                  <w:r w:rsidRPr="0057141C">
                    <w:t>identifié  de</w:t>
                  </w:r>
                  <w:proofErr w:type="gramEnd"/>
                  <w:r w:rsidRPr="0057141C">
                    <w:t xml:space="preserve">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0319643" w14:textId="77777777" w:rsidR="00F1439B" w:rsidRPr="0057141C" w:rsidRDefault="00F1439B" w:rsidP="000F7B24">
                  <w:pPr>
                    <w:pStyle w:val="Contenudetableau"/>
                    <w:snapToGrid w:val="0"/>
                  </w:pPr>
                </w:p>
              </w:tc>
            </w:tr>
            <w:tr w:rsidR="00F1439B" w:rsidRPr="0057141C" w14:paraId="5C3FCFE1" w14:textId="77777777" w:rsidTr="000F7B24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E57BC0B" w14:textId="77777777" w:rsidR="00F1439B" w:rsidRPr="0057141C" w:rsidRDefault="00F1439B" w:rsidP="000F7B24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6D59EF4" w14:textId="77777777" w:rsidR="00F1439B" w:rsidRPr="0057141C" w:rsidRDefault="00F1439B" w:rsidP="000F7B24">
                  <w:pPr>
                    <w:pStyle w:val="Contenudetableau"/>
                    <w:snapToGrid w:val="0"/>
                  </w:pPr>
                </w:p>
              </w:tc>
            </w:tr>
          </w:tbl>
          <w:p w14:paraId="1716D165" w14:textId="77777777" w:rsidR="00F1439B" w:rsidRPr="0057141C" w:rsidRDefault="00F1439B" w:rsidP="000F7B24"/>
          <w:p w14:paraId="616BBD52" w14:textId="77777777" w:rsidR="00F1439B" w:rsidRPr="0057141C" w:rsidRDefault="00F1439B" w:rsidP="000F7B24">
            <w:pPr>
              <w:jc w:val="center"/>
            </w:pPr>
            <w:r w:rsidRPr="0057141C">
              <w:t xml:space="preserve">Ressources humaines en </w:t>
            </w:r>
            <w:r>
              <w:t>2024</w:t>
            </w:r>
          </w:p>
          <w:p w14:paraId="7D4AE460" w14:textId="77777777" w:rsidR="00F1439B" w:rsidRPr="0057141C" w:rsidRDefault="00F1439B" w:rsidP="000F7B24">
            <w:pPr>
              <w:jc w:val="center"/>
            </w:pPr>
            <w:r w:rsidRPr="0057141C">
              <w:t>Veuillez remplir la Fiche Emploi prévue à cet effet en page 3</w:t>
            </w:r>
          </w:p>
          <w:p w14:paraId="3D28452A" w14:textId="77777777" w:rsidR="00F1439B" w:rsidRPr="0057141C" w:rsidRDefault="00F1439B" w:rsidP="000F7B24"/>
        </w:tc>
      </w:tr>
    </w:tbl>
    <w:p w14:paraId="02B632E5" w14:textId="77777777" w:rsidR="00F1439B" w:rsidRPr="0057141C" w:rsidRDefault="00F1439B" w:rsidP="00F1439B">
      <w:pPr>
        <w:sectPr w:rsidR="00F1439B" w:rsidRPr="0057141C" w:rsidSect="00EA35A5">
          <w:footerReference w:type="default" r:id="rId7"/>
          <w:pgSz w:w="11906" w:h="16838"/>
          <w:pgMar w:top="567" w:right="1134" w:bottom="426" w:left="1276" w:header="720" w:footer="776" w:gutter="0"/>
          <w:cols w:space="720"/>
          <w:docGrid w:linePitch="360"/>
        </w:sectPr>
      </w:pPr>
    </w:p>
    <w:p w14:paraId="22CB3F01" w14:textId="77777777" w:rsidR="00F1439B" w:rsidRPr="0057141C" w:rsidRDefault="00F1439B" w:rsidP="00F1439B">
      <w:r w:rsidRPr="0057141C">
        <w:rPr>
          <w:b/>
          <w:bCs/>
        </w:rPr>
        <w:lastRenderedPageBreak/>
        <w:t>Fiche n°1 page 3 : Fiche EMPLOI</w:t>
      </w:r>
    </w:p>
    <w:p w14:paraId="6A3CCB9A" w14:textId="77777777" w:rsidR="00F1439B" w:rsidRPr="0057141C" w:rsidRDefault="00F1439B" w:rsidP="00F1439B"/>
    <w:p w14:paraId="395BB34E" w14:textId="77777777" w:rsidR="00F1439B" w:rsidRPr="0057141C" w:rsidRDefault="00F1439B" w:rsidP="00F1439B">
      <w:r w:rsidRPr="0057141C">
        <w:t>NOM DU SERVICE DEMANDEUR :</w:t>
      </w:r>
    </w:p>
    <w:p w14:paraId="0DFA8172" w14:textId="77777777" w:rsidR="00F1439B" w:rsidRPr="0057141C" w:rsidRDefault="00F1439B" w:rsidP="00F1439B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F1439B" w:rsidRPr="0057141C" w14:paraId="43AA6B32" w14:textId="77777777" w:rsidTr="000F7B24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4982D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8EE52C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A6EE5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 xml:space="preserve">Précisez si </w:t>
            </w:r>
            <w:proofErr w:type="gramStart"/>
            <w:r w:rsidRPr="0057141C">
              <w:rPr>
                <w:sz w:val="20"/>
                <w:szCs w:val="20"/>
              </w:rPr>
              <w:t>le  contrat</w:t>
            </w:r>
            <w:proofErr w:type="gramEnd"/>
            <w:r w:rsidRPr="0057141C">
              <w:rPr>
                <w:sz w:val="20"/>
                <w:szCs w:val="20"/>
              </w:rPr>
              <w:t xml:space="preserve">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D43F2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48564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E0512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58922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AD876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AEEB21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14:paraId="5C7F16AC" w14:textId="77777777" w:rsidR="00F1439B" w:rsidRPr="0057141C" w:rsidRDefault="00F1439B" w:rsidP="000F7B24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959B7B" w14:textId="77777777" w:rsidR="00F1439B" w:rsidRPr="0057141C" w:rsidRDefault="00F1439B" w:rsidP="000F7B24">
            <w:pPr>
              <w:pStyle w:val="Titredetableau"/>
              <w:snapToGrid w:val="0"/>
            </w:pPr>
            <w:r w:rsidRPr="0057141C">
              <w:t>Total d'heures hebdos***</w:t>
            </w:r>
          </w:p>
          <w:p w14:paraId="107A6CBE" w14:textId="77777777" w:rsidR="00F1439B" w:rsidRPr="0057141C" w:rsidRDefault="00F1439B" w:rsidP="000F7B24">
            <w:pPr>
              <w:pStyle w:val="Titredetableau"/>
            </w:pPr>
          </w:p>
        </w:tc>
      </w:tr>
      <w:tr w:rsidR="00F1439B" w:rsidRPr="0057141C" w14:paraId="16DAC313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DF4383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DFD70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08D79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0485B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84860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69282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F688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9108D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DCDC72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01D87B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6239EF65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A61F4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CB45E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70551D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E00A5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B7BE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C3A95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049C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B6DD3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10E5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8025E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453B9D85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1DA8B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49F31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EB495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2971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4A1FF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B96129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1233C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17743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8FD3D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67D3F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595CB91A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6DBA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52B19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335F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A6DC5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1F004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318DF1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F0AC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ED3EEC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3BA4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5E07C3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421C20DC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5FE8C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3347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0EA3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5F4CE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5D5ED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0C86C5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9B089C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628B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75628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51B1B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23F0DF0B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56E2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01DB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0FB3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32C2AD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3422F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EEEF0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548D0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B302D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95B2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FBB239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06FE1DDC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97486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8161F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543C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26230E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BA0EF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9CA4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24E14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A1CE7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36FE8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E8F4A4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796C2C59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C3213" w14:textId="77777777" w:rsidR="00F1439B" w:rsidRPr="0057141C" w:rsidRDefault="00F1439B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A9E2BB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4564F8FD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E3B75" w14:textId="77777777" w:rsidR="00F1439B" w:rsidRPr="0057141C" w:rsidRDefault="00F1439B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6BCB59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F1439B" w:rsidRPr="0057141C" w14:paraId="6D515205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0CBB7" w14:textId="77777777" w:rsidR="00F1439B" w:rsidRPr="0057141C" w:rsidRDefault="00F1439B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84021A" w14:textId="77777777" w:rsidR="00F1439B" w:rsidRPr="0057141C" w:rsidRDefault="00F1439B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14:paraId="63C47AF5" w14:textId="77777777" w:rsidR="00F1439B" w:rsidRPr="0057141C" w:rsidRDefault="00F1439B" w:rsidP="00F1439B"/>
    <w:p w14:paraId="03ADEDA3" w14:textId="77777777" w:rsidR="00F1439B" w:rsidRPr="0057141C" w:rsidRDefault="00F1439B" w:rsidP="00F1439B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14:paraId="42823785" w14:textId="77777777" w:rsidR="00F1439B" w:rsidRPr="0057141C" w:rsidRDefault="00F1439B" w:rsidP="00F1439B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14:paraId="1898B0BA" w14:textId="77777777" w:rsidR="00F1439B" w:rsidRPr="0057141C" w:rsidRDefault="00F1439B" w:rsidP="00F1439B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14:paraId="34C08705" w14:textId="77777777" w:rsidR="00F1439B" w:rsidRPr="0057141C" w:rsidRDefault="00F1439B" w:rsidP="00F1439B"/>
    <w:p w14:paraId="59088E2D" w14:textId="77777777" w:rsidR="00F1439B" w:rsidRPr="0057141C" w:rsidRDefault="00F1439B" w:rsidP="00F1439B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14:paraId="38433980" w14:textId="77777777" w:rsidR="00F1439B" w:rsidRPr="0057141C" w:rsidRDefault="00F1439B" w:rsidP="00F1439B"/>
    <w:p w14:paraId="0601C596" w14:textId="77777777" w:rsidR="00F1439B" w:rsidRPr="0057141C" w:rsidRDefault="00F1439B" w:rsidP="00F1439B">
      <w:pPr>
        <w:sectPr w:rsidR="00F1439B" w:rsidRPr="0057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14:paraId="0D05B60E" w14:textId="77777777" w:rsidR="00F1439B" w:rsidRPr="0057141C" w:rsidRDefault="00F1439B" w:rsidP="00F1439B">
      <w:pPr>
        <w:pageBreakBefore/>
      </w:pPr>
    </w:p>
    <w:p w14:paraId="2F25F128" w14:textId="77777777" w:rsidR="00F1439B" w:rsidRPr="0057141C" w:rsidRDefault="00F1439B" w:rsidP="00F1439B">
      <w:r w:rsidRPr="0057141C">
        <w:rPr>
          <w:b/>
          <w:bCs/>
          <w:sz w:val="28"/>
          <w:szCs w:val="28"/>
        </w:rPr>
        <w:t xml:space="preserve">Fiche 1 page 4 : </w:t>
      </w:r>
      <w:r w:rsidRPr="0057141C">
        <w:rPr>
          <w:rFonts w:ascii="Arial" w:hAnsi="Arial" w:cs="Arial"/>
          <w:b/>
          <w:bCs/>
          <w:sz w:val="28"/>
          <w:szCs w:val="28"/>
        </w:rPr>
        <w:t xml:space="preserve">Description de la programmation d’intérêt local </w:t>
      </w:r>
    </w:p>
    <w:p w14:paraId="5DA15C9A" w14:textId="77777777" w:rsidR="00F1439B" w:rsidRPr="0057141C" w:rsidRDefault="00F1439B" w:rsidP="00F1439B">
      <w:pPr>
        <w:jc w:val="both"/>
      </w:pPr>
      <w:r w:rsidRPr="0057141C">
        <w:rPr>
          <w:rFonts w:ascii="Arial" w:hAnsi="Arial" w:cs="Arial"/>
          <w:sz w:val="20"/>
          <w:szCs w:val="20"/>
        </w:rPr>
        <w:t>(</w:t>
      </w:r>
      <w:proofErr w:type="gramStart"/>
      <w:r w:rsidRPr="0057141C">
        <w:rPr>
          <w:rFonts w:ascii="Arial" w:hAnsi="Arial" w:cs="Arial"/>
          <w:sz w:val="20"/>
          <w:szCs w:val="20"/>
        </w:rPr>
        <w:t>à</w:t>
      </w:r>
      <w:proofErr w:type="gramEnd"/>
      <w:r w:rsidRPr="0057141C">
        <w:rPr>
          <w:rFonts w:ascii="Arial" w:hAnsi="Arial" w:cs="Arial"/>
          <w:sz w:val="20"/>
          <w:szCs w:val="20"/>
        </w:rPr>
        <w:t xml:space="preserve"> compléter pour une demande de subvention d’exploitation)</w:t>
      </w:r>
    </w:p>
    <w:p w14:paraId="126A6E51" w14:textId="77777777" w:rsidR="00F1439B" w:rsidRPr="0057141C" w:rsidRDefault="00F1439B" w:rsidP="00F1439B">
      <w:pPr>
        <w:jc w:val="both"/>
        <w:rPr>
          <w:rFonts w:ascii="Arial" w:hAnsi="Arial" w:cs="Arial"/>
          <w:sz w:val="20"/>
          <w:szCs w:val="20"/>
        </w:rPr>
      </w:pPr>
    </w:p>
    <w:p w14:paraId="1816E242" w14:textId="77777777" w:rsidR="00F1439B" w:rsidRPr="0057141C" w:rsidRDefault="00F1439B" w:rsidP="00F1439B">
      <w:pPr>
        <w:jc w:val="both"/>
      </w:pPr>
      <w:r w:rsidRPr="0057141C">
        <w:rPr>
          <w:rFonts w:ascii="Arial" w:hAnsi="Arial" w:cs="Arial"/>
          <w:sz w:val="20"/>
          <w:szCs w:val="20"/>
        </w:rPr>
        <w:t xml:space="preserve">Conformément à l’article 5 du décret n°2006-1067 du 25 août 2006 modifié, cette fiche doit 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décrire le programme d’intérêt local </w:t>
      </w:r>
      <w:r w:rsidRPr="0057141C">
        <w:rPr>
          <w:rFonts w:ascii="Arial" w:hAnsi="Arial" w:cs="Arial"/>
          <w:sz w:val="20"/>
          <w:szCs w:val="20"/>
        </w:rPr>
        <w:t xml:space="preserve">spécifique à la zone géographique de diffusion, proposée par l’association l’année de la demande de subvention et faire apparaître que cette programmation est réalisée par des </w:t>
      </w:r>
      <w:r w:rsidRPr="0057141C">
        <w:rPr>
          <w:rFonts w:ascii="Arial" w:hAnsi="Arial" w:cs="Arial"/>
          <w:b/>
          <w:bCs/>
          <w:sz w:val="20"/>
          <w:szCs w:val="20"/>
        </w:rPr>
        <w:t>personnels d’antenne</w:t>
      </w:r>
      <w:r w:rsidRPr="0057141C">
        <w:rPr>
          <w:rFonts w:ascii="Arial" w:hAnsi="Arial" w:cs="Arial"/>
          <w:sz w:val="20"/>
          <w:szCs w:val="20"/>
        </w:rPr>
        <w:t xml:space="preserve"> et dans des </w:t>
      </w:r>
      <w:r w:rsidRPr="0057141C">
        <w:rPr>
          <w:rFonts w:ascii="Arial" w:hAnsi="Arial" w:cs="Arial"/>
          <w:b/>
          <w:bCs/>
          <w:sz w:val="20"/>
          <w:szCs w:val="20"/>
        </w:rPr>
        <w:t>locaux</w:t>
      </w:r>
      <w:r w:rsidRPr="0057141C">
        <w:rPr>
          <w:rFonts w:ascii="Arial" w:hAnsi="Arial" w:cs="Arial"/>
          <w:sz w:val="20"/>
          <w:szCs w:val="20"/>
        </w:rPr>
        <w:t xml:space="preserve"> situés dans cette zone de diffusion.</w:t>
      </w:r>
    </w:p>
    <w:p w14:paraId="40F2C6BB" w14:textId="77777777" w:rsidR="00F1439B" w:rsidRPr="0057141C" w:rsidRDefault="00F1439B" w:rsidP="00F1439B">
      <w:pPr>
        <w:jc w:val="both"/>
        <w:rPr>
          <w:rFonts w:ascii="Arial" w:hAnsi="Arial" w:cs="Arial"/>
          <w:sz w:val="20"/>
          <w:szCs w:val="20"/>
        </w:rPr>
      </w:pPr>
    </w:p>
    <w:p w14:paraId="3CBEDC16" w14:textId="77777777" w:rsidR="00F1439B" w:rsidRPr="0057141C" w:rsidRDefault="00F1439B" w:rsidP="00F1439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95"/>
      </w:tblGrid>
      <w:tr w:rsidR="00F1439B" w:rsidRPr="0057141C" w14:paraId="61B704A0" w14:textId="77777777" w:rsidTr="000F7B24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0DFDE8" w14:textId="77777777" w:rsidR="00F1439B" w:rsidRPr="0057141C" w:rsidRDefault="00F1439B" w:rsidP="000F7B24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Conditions posées par l'article 5 du décret </w:t>
            </w:r>
          </w:p>
          <w:p w14:paraId="10D24C74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CBC732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A5B254" w14:textId="77777777" w:rsidR="00F1439B" w:rsidRPr="0057141C" w:rsidRDefault="00F1439B" w:rsidP="000F7B24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F1439B" w:rsidRPr="0057141C" w14:paraId="099EA762" w14:textId="77777777" w:rsidTr="000F7B24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94C3C" w14:textId="77777777" w:rsidR="00F1439B" w:rsidRPr="0057141C" w:rsidRDefault="00F1439B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a) Justifier que la programmation d’intérêt local, spécifique à la zone géographique de diffusion est d’une durée quotidienne d’au moins quatre heures entre six heures et minuit hors programmes musicaux dépourvus d’animation ou fournis par un tiers.</w:t>
            </w:r>
          </w:p>
          <w:p w14:paraId="422E7908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E5FC94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776FC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3C6462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E3DE57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D5882C" w14:textId="77777777" w:rsidR="00F1439B" w:rsidRPr="0057141C" w:rsidRDefault="00F1439B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Grille des programmes ;</w:t>
            </w:r>
          </w:p>
          <w:p w14:paraId="75D5CE48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57993E" w14:textId="77777777" w:rsidR="00F1439B" w:rsidRPr="0057141C" w:rsidRDefault="00F1439B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 xml:space="preserve">- Copie de la convention conclue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avec l’</w:t>
            </w:r>
            <w:proofErr w:type="spellStart"/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, signée des deux parties avec les annexes (uniquement en cas d’un renouvellement ou d’une nouvelle autorisation).</w:t>
            </w:r>
          </w:p>
        </w:tc>
      </w:tr>
      <w:tr w:rsidR="00F1439B" w:rsidRPr="0057141C" w14:paraId="15896A0D" w14:textId="77777777" w:rsidTr="000F7B24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8157F" w14:textId="77777777" w:rsidR="00F1439B" w:rsidRPr="0057141C" w:rsidRDefault="00F1439B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b) Justifier que la programmation d’intérêt local est réalisée par des personnels d’antenne et dans des locaux situés dans cette zone de diffusion.</w:t>
            </w:r>
          </w:p>
          <w:p w14:paraId="4DAD7A22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3351C1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D42611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C5228F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8D43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F6F77D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81606F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5D5CFD" w14:textId="77777777" w:rsidR="00F1439B" w:rsidRPr="0057141C" w:rsidRDefault="00F1439B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les personnels d’antenne salariés ;</w:t>
            </w:r>
          </w:p>
          <w:p w14:paraId="42C52782" w14:textId="77777777" w:rsidR="00F1439B" w:rsidRPr="0057141C" w:rsidRDefault="00F1439B" w:rsidP="000F7B24">
            <w:pPr>
              <w:pStyle w:val="Contenudetableau"/>
              <w:jc w:val="both"/>
            </w:pPr>
          </w:p>
          <w:p w14:paraId="208978A6" w14:textId="77777777" w:rsidR="00F1439B" w:rsidRPr="0057141C" w:rsidRDefault="00F1439B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Liste des bénévoles avec leur nom, leur fonction signée par le (la) président(e) de l’association ;</w:t>
            </w:r>
          </w:p>
          <w:p w14:paraId="54E64AA6" w14:textId="77777777" w:rsidR="00F1439B" w:rsidRPr="0057141C" w:rsidRDefault="00F1439B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CAB40C" w14:textId="77777777" w:rsidR="00F1439B" w:rsidRPr="0057141C" w:rsidRDefault="00F1439B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la situation matérielle du local :</w:t>
            </w:r>
          </w:p>
          <w:p w14:paraId="7869FFDB" w14:textId="77777777" w:rsidR="00F1439B" w:rsidRPr="0057141C" w:rsidRDefault="00F1439B" w:rsidP="000F7B24">
            <w:pPr>
              <w:pStyle w:val="Contenudetableau"/>
              <w:jc w:val="both"/>
            </w:pPr>
            <w:proofErr w:type="gramStart"/>
            <w:r w:rsidRPr="0057141C">
              <w:rPr>
                <w:rFonts w:ascii="Arial" w:hAnsi="Arial" w:cs="Arial"/>
                <w:sz w:val="20"/>
                <w:szCs w:val="20"/>
              </w:rPr>
              <w:t>copie</w:t>
            </w:r>
            <w:proofErr w:type="gramEnd"/>
            <w:r w:rsidRPr="0057141C">
              <w:rPr>
                <w:rFonts w:ascii="Arial" w:hAnsi="Arial" w:cs="Arial"/>
                <w:sz w:val="20"/>
                <w:szCs w:val="20"/>
              </w:rPr>
              <w:t xml:space="preserve"> du bail de location OU de la convention de mise à disposition du local OU attestation d’assurance OU quittance de loyer ; à défaut tout autre élément utile justifiant l'occupation du local par l’association.</w:t>
            </w:r>
          </w:p>
        </w:tc>
      </w:tr>
    </w:tbl>
    <w:p w14:paraId="53B62101" w14:textId="77777777" w:rsidR="00F1439B" w:rsidRPr="0057141C" w:rsidRDefault="00F1439B" w:rsidP="00F1439B">
      <w:pPr>
        <w:jc w:val="both"/>
      </w:pPr>
    </w:p>
    <w:p w14:paraId="0D1D0A9E" w14:textId="77777777" w:rsidR="00F1439B" w:rsidRPr="0057141C" w:rsidRDefault="00F1439B" w:rsidP="00F1439B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2E2D0E6A" w14:textId="77777777" w:rsidR="00F1439B" w:rsidRPr="0057141C" w:rsidRDefault="00F1439B" w:rsidP="00F1439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18EC922" w14:textId="77777777" w:rsidR="00F1439B" w:rsidRPr="0057141C" w:rsidRDefault="00F1439B" w:rsidP="00F1439B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2DC6E1EA" w14:textId="77777777" w:rsidR="00F1439B" w:rsidRPr="0057141C" w:rsidRDefault="00F1439B" w:rsidP="00F1439B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41D58934" w14:textId="77777777" w:rsidR="00F1439B" w:rsidRPr="0057141C" w:rsidRDefault="00F1439B" w:rsidP="00F1439B">
      <w:pPr>
        <w:pStyle w:val="Contenudetableau"/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J’atteste sur l’honneur que la programmation d’intérêt local, spécifique à la zone géographique de diffusion n’est pas un programme musical dépourvu d’animation et n’a pas été fournie par un tiers.</w:t>
      </w:r>
    </w:p>
    <w:p w14:paraId="37FD5666" w14:textId="77777777" w:rsidR="00F1439B" w:rsidRPr="0057141C" w:rsidRDefault="00F1439B" w:rsidP="00F1439B">
      <w:pPr>
        <w:jc w:val="both"/>
        <w:rPr>
          <w:rFonts w:ascii="Arial" w:hAnsi="Arial" w:cs="Arial"/>
          <w:sz w:val="20"/>
          <w:szCs w:val="20"/>
        </w:rPr>
      </w:pPr>
    </w:p>
    <w:p w14:paraId="0CE85DFA" w14:textId="77777777" w:rsidR="00F1439B" w:rsidRPr="0057141C" w:rsidRDefault="00F1439B" w:rsidP="00F1439B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4969E7E8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7EF28FEF" w14:textId="77777777" w:rsidR="00F1439B" w:rsidRPr="0057141C" w:rsidRDefault="00F1439B" w:rsidP="00F1439B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3A88D02A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2DA6BD57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70BA8386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3E54B27A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524FC378" w14:textId="77777777" w:rsidR="00F1439B" w:rsidRPr="0057141C" w:rsidRDefault="00F1439B" w:rsidP="00F1439B">
      <w:pPr>
        <w:rPr>
          <w:rFonts w:ascii="Arial" w:hAnsi="Arial" w:cs="Arial"/>
          <w:b/>
          <w:bCs/>
          <w:sz w:val="20"/>
          <w:szCs w:val="20"/>
        </w:rPr>
      </w:pPr>
    </w:p>
    <w:p w14:paraId="3E15C02C" w14:textId="0990E327" w:rsidR="00F1439B" w:rsidRDefault="00F1439B" w:rsidP="00D77E41">
      <w:pPr>
        <w:jc w:val="center"/>
        <w:rPr>
          <w:b/>
          <w:sz w:val="32"/>
        </w:rPr>
      </w:pPr>
    </w:p>
    <w:p w14:paraId="16671275" w14:textId="0B3BD8B5" w:rsidR="00F1439B" w:rsidRDefault="00F1439B" w:rsidP="00D77E41">
      <w:pPr>
        <w:jc w:val="center"/>
        <w:rPr>
          <w:b/>
          <w:sz w:val="32"/>
        </w:rPr>
      </w:pPr>
    </w:p>
    <w:p w14:paraId="11F5438D" w14:textId="4706CC14" w:rsidR="00F1439B" w:rsidRDefault="00F1439B" w:rsidP="00D77E41">
      <w:pPr>
        <w:jc w:val="center"/>
        <w:rPr>
          <w:b/>
          <w:sz w:val="32"/>
        </w:rPr>
      </w:pPr>
    </w:p>
    <w:p w14:paraId="6ACFF69A" w14:textId="47345BE5" w:rsidR="00F1439B" w:rsidRDefault="00F1439B" w:rsidP="00D77E41">
      <w:pPr>
        <w:jc w:val="center"/>
        <w:rPr>
          <w:b/>
          <w:sz w:val="32"/>
        </w:rPr>
      </w:pPr>
    </w:p>
    <w:p w14:paraId="3EB63409" w14:textId="77777777" w:rsidR="00F1439B" w:rsidRDefault="00F1439B" w:rsidP="00D77E41">
      <w:pPr>
        <w:jc w:val="center"/>
        <w:rPr>
          <w:b/>
          <w:sz w:val="32"/>
        </w:rPr>
      </w:pPr>
    </w:p>
    <w:p w14:paraId="28CAC768" w14:textId="77777777" w:rsidR="00F1439B" w:rsidRDefault="00F1439B" w:rsidP="00D77E41">
      <w:pPr>
        <w:jc w:val="center"/>
        <w:rPr>
          <w:b/>
          <w:sz w:val="32"/>
        </w:rPr>
      </w:pPr>
    </w:p>
    <w:p w14:paraId="54AD3214" w14:textId="77777777" w:rsidR="00F1439B" w:rsidRPr="0057141C" w:rsidRDefault="00F1439B" w:rsidP="00F1439B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14:paraId="13671B16" w14:textId="77777777" w:rsidR="00F1439B" w:rsidRPr="0057141C" w:rsidRDefault="00F1439B" w:rsidP="00F1439B">
      <w:pPr>
        <w:jc w:val="center"/>
        <w:rPr>
          <w:b/>
        </w:rPr>
      </w:pPr>
    </w:p>
    <w:p w14:paraId="7586CB18" w14:textId="77777777" w:rsidR="00F1439B" w:rsidRPr="0057141C" w:rsidRDefault="00F1439B" w:rsidP="00F1439B">
      <w:r w:rsidRPr="0057141C">
        <w:rPr>
          <w:b/>
          <w:bCs/>
        </w:rPr>
        <w:t>1. Présentation générale de la demande de subvention :</w:t>
      </w:r>
    </w:p>
    <w:p w14:paraId="4F2A4916" w14:textId="77777777" w:rsidR="00F1439B" w:rsidRPr="0057141C" w:rsidRDefault="00F1439B" w:rsidP="00F1439B">
      <w:pPr>
        <w:rPr>
          <w:b/>
          <w:bCs/>
          <w:sz w:val="22"/>
          <w:szCs w:val="22"/>
        </w:rPr>
      </w:pPr>
    </w:p>
    <w:p w14:paraId="2442A417" w14:textId="77777777" w:rsidR="00F1439B" w:rsidRPr="0057141C" w:rsidRDefault="00F1439B" w:rsidP="00F1439B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14:paraId="2B9DCAB1" w14:textId="77777777" w:rsidR="00F1439B" w:rsidRPr="0057141C" w:rsidRDefault="00F1439B" w:rsidP="00F1439B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5F75B4F3" w14:textId="77777777" w:rsidR="00F1439B" w:rsidRPr="0057141C" w:rsidRDefault="00F1439B" w:rsidP="00F1439B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41ABC783" w14:textId="77777777" w:rsidR="00F1439B" w:rsidRPr="0057141C" w:rsidRDefault="00F1439B" w:rsidP="00F1439B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14:paraId="7611C261" w14:textId="77777777" w:rsidR="00F1439B" w:rsidRPr="0057141C" w:rsidRDefault="00F1439B" w:rsidP="00F1439B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14:paraId="225B029E" w14:textId="77777777" w:rsidR="00F1439B" w:rsidRPr="0057141C" w:rsidRDefault="00F1439B" w:rsidP="00F1439B">
      <w:pPr>
        <w:rPr>
          <w:b/>
          <w:sz w:val="22"/>
          <w:szCs w:val="22"/>
        </w:rPr>
      </w:pPr>
    </w:p>
    <w:p w14:paraId="18803926" w14:textId="77777777" w:rsidR="00F1439B" w:rsidRPr="0057141C" w:rsidRDefault="00F1439B" w:rsidP="00F1439B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14:paraId="0A1D20CE" w14:textId="77777777" w:rsidR="00F1439B" w:rsidRPr="0057141C" w:rsidRDefault="00F1439B" w:rsidP="00F1439B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14:paraId="1A802294" w14:textId="77777777" w:rsidR="00F1439B" w:rsidRPr="0057141C" w:rsidRDefault="00F1439B" w:rsidP="00F1439B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14:paraId="40BB53E5" w14:textId="77777777" w:rsidR="00F1439B" w:rsidRPr="0057141C" w:rsidRDefault="00F1439B" w:rsidP="00F1439B">
      <w:pPr>
        <w:jc w:val="both"/>
      </w:pPr>
    </w:p>
    <w:p w14:paraId="6D8E40A5" w14:textId="77777777" w:rsidR="00F1439B" w:rsidRPr="0057141C" w:rsidRDefault="00F1439B" w:rsidP="00F1439B">
      <w:pPr>
        <w:jc w:val="both"/>
      </w:pPr>
      <w:r w:rsidRPr="0057141C">
        <w:rPr>
          <w:b/>
        </w:rPr>
        <w:t>2. Attestation sur l'honneur</w:t>
      </w:r>
    </w:p>
    <w:p w14:paraId="0552EC96" w14:textId="77777777" w:rsidR="00F1439B" w:rsidRPr="0057141C" w:rsidRDefault="00F1439B" w:rsidP="00F1439B">
      <w:pPr>
        <w:jc w:val="both"/>
        <w:rPr>
          <w:b/>
        </w:rPr>
      </w:pPr>
    </w:p>
    <w:p w14:paraId="594AE6AB" w14:textId="77777777" w:rsidR="00F1439B" w:rsidRPr="0057141C" w:rsidRDefault="00F1439B" w:rsidP="00F1439B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14:paraId="29802675" w14:textId="77777777" w:rsidR="00F1439B" w:rsidRPr="0057141C" w:rsidRDefault="00F1439B" w:rsidP="00F1439B">
      <w:pPr>
        <w:pStyle w:val="En-tte"/>
        <w:tabs>
          <w:tab w:val="clear" w:pos="4536"/>
          <w:tab w:val="clear" w:pos="9072"/>
        </w:tabs>
      </w:pPr>
    </w:p>
    <w:p w14:paraId="34502568" w14:textId="77777777" w:rsidR="00F1439B" w:rsidRPr="0057141C" w:rsidRDefault="00F1439B" w:rsidP="00F1439B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14:paraId="01B7C487" w14:textId="77777777" w:rsidR="00F1439B" w:rsidRPr="0057141C" w:rsidRDefault="00F1439B" w:rsidP="00F1439B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14:paraId="01FB15EF" w14:textId="77777777" w:rsidR="00F1439B" w:rsidRPr="0057141C" w:rsidRDefault="00F1439B" w:rsidP="00F1439B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14:paraId="18852FB8" w14:textId="77777777" w:rsidR="00F1439B" w:rsidRPr="0057141C" w:rsidRDefault="00F1439B" w:rsidP="00F1439B">
      <w:r w:rsidRPr="0057141C">
        <w:t>- Déclare que l’association est en règle au regard de l’ensemble des déclarations fiscales et sociales ainsi que des cotisations et paiements y afférant ;</w:t>
      </w:r>
    </w:p>
    <w:p w14:paraId="488471AB" w14:textId="77777777" w:rsidR="00F1439B" w:rsidRPr="0057141C" w:rsidRDefault="00F1439B" w:rsidP="00F1439B"/>
    <w:p w14:paraId="1C097872" w14:textId="77777777" w:rsidR="00F1439B" w:rsidRPr="0057141C" w:rsidRDefault="00F1439B" w:rsidP="00F1439B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14:paraId="325E6E14" w14:textId="77777777" w:rsidR="00F1439B" w:rsidRPr="0057141C" w:rsidRDefault="00F1439B" w:rsidP="00F1439B"/>
    <w:p w14:paraId="6BB1C5BC" w14:textId="77777777" w:rsidR="00F1439B" w:rsidRPr="0057141C" w:rsidRDefault="00F1439B" w:rsidP="00F1439B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14:paraId="1DFBC0A6" w14:textId="77777777" w:rsidR="00F1439B" w:rsidRPr="0057141C" w:rsidRDefault="00F1439B" w:rsidP="00F1439B">
      <w:pPr>
        <w:rPr>
          <w:sz w:val="22"/>
        </w:rPr>
      </w:pPr>
    </w:p>
    <w:p w14:paraId="5E1A63D0" w14:textId="77777777" w:rsidR="00F1439B" w:rsidRPr="0057141C" w:rsidRDefault="00F1439B" w:rsidP="00F1439B">
      <w:r w:rsidRPr="0057141C">
        <w:rPr>
          <w:sz w:val="22"/>
        </w:rPr>
        <w:t>Fait, le_________________ à____________________</w:t>
      </w:r>
    </w:p>
    <w:p w14:paraId="357415A7" w14:textId="77777777" w:rsidR="00F1439B" w:rsidRPr="0057141C" w:rsidRDefault="00F1439B" w:rsidP="00F1439B">
      <w:pPr>
        <w:rPr>
          <w:sz w:val="22"/>
        </w:rPr>
      </w:pPr>
    </w:p>
    <w:p w14:paraId="416F8182" w14:textId="77777777" w:rsidR="00F1439B" w:rsidRPr="0057141C" w:rsidRDefault="00F1439B" w:rsidP="00F1439B">
      <w:r w:rsidRPr="0057141C">
        <w:rPr>
          <w:sz w:val="22"/>
        </w:rPr>
        <w:t>Signature :</w:t>
      </w:r>
    </w:p>
    <w:p w14:paraId="6DC829E5" w14:textId="77777777" w:rsidR="00F1439B" w:rsidRPr="0057141C" w:rsidRDefault="00F1439B" w:rsidP="00F1439B"/>
    <w:p w14:paraId="32FC35F2" w14:textId="77777777" w:rsidR="00F1439B" w:rsidRPr="0057141C" w:rsidRDefault="00F1439B" w:rsidP="00F1439B">
      <w:r w:rsidRPr="0057141C">
        <w:rPr>
          <w:b/>
          <w:bCs/>
        </w:rPr>
        <w:t>3. Compte bancaire ou postal</w:t>
      </w:r>
    </w:p>
    <w:p w14:paraId="10AE5338" w14:textId="77777777" w:rsidR="00F1439B" w:rsidRPr="0057141C" w:rsidRDefault="00F1439B" w:rsidP="00F1439B"/>
    <w:p w14:paraId="0ABB37B4" w14:textId="77777777" w:rsidR="00F1439B" w:rsidRPr="0057141C" w:rsidRDefault="00F1439B" w:rsidP="00F1439B">
      <w:pPr>
        <w:jc w:val="both"/>
      </w:pPr>
      <w:r w:rsidRPr="0057141C">
        <w:t>Les subventions versées sur le compte bancaire ou postal suivant : (joindre obligatoirement un RIB ou un RIP original)</w:t>
      </w:r>
    </w:p>
    <w:p w14:paraId="4B54BC3F" w14:textId="77777777" w:rsidR="00F1439B" w:rsidRPr="0057141C" w:rsidRDefault="00F1439B" w:rsidP="00F1439B">
      <w:pPr>
        <w:rPr>
          <w:b/>
        </w:rPr>
      </w:pPr>
    </w:p>
    <w:p w14:paraId="0CC69E26" w14:textId="77777777" w:rsidR="00F1439B" w:rsidRPr="0057141C" w:rsidRDefault="00F1439B" w:rsidP="00F1439B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14:paraId="3AADC271" w14:textId="77777777" w:rsidR="00F1439B" w:rsidRPr="0057141C" w:rsidRDefault="00F1439B" w:rsidP="00F1439B"/>
    <w:p w14:paraId="37092A17" w14:textId="77777777" w:rsidR="00F1439B" w:rsidRPr="0057141C" w:rsidRDefault="00F1439B" w:rsidP="00F1439B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14:paraId="75A0814E" w14:textId="77777777" w:rsidR="00F1439B" w:rsidRPr="0057141C" w:rsidRDefault="00F1439B" w:rsidP="00F1439B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14:paraId="298D7C15" w14:textId="77777777" w:rsidR="00F1439B" w:rsidRPr="0057141C" w:rsidRDefault="00F1439B" w:rsidP="00F1439B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14:paraId="33DDF717" w14:textId="77777777" w:rsidR="00F1439B" w:rsidRPr="0057141C" w:rsidRDefault="00F1439B" w:rsidP="00F1439B"/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F1439B" w:rsidRPr="0057141C" w14:paraId="1758A1C4" w14:textId="77777777" w:rsidTr="000F7B24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CEF71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AA3D5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FDCA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41F4D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19C8C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14:paraId="751F7CF3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96B2A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111E3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ECF6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A5562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A7D66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2B698201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D32F0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7DB1B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D844E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99AF4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A246E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48D17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59262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D8A14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6D7E3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50944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13B77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14:paraId="4942FBD4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3C551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56AF9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14:paraId="7195B549" w14:textId="77777777" w:rsidR="00F1439B" w:rsidRPr="0057141C" w:rsidRDefault="00F1439B" w:rsidP="000F7B24">
            <w:pPr>
              <w:snapToGrid w:val="0"/>
              <w:rPr>
                <w:b/>
              </w:rPr>
            </w:pPr>
          </w:p>
        </w:tc>
      </w:tr>
      <w:tr w:rsidR="00F1439B" w:rsidRPr="0057141C" w14:paraId="70378A59" w14:textId="77777777" w:rsidTr="000F7B24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14:paraId="3E429393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14:paraId="1B245129" w14:textId="77777777" w:rsidR="00F1439B" w:rsidRPr="0057141C" w:rsidRDefault="00F1439B" w:rsidP="000F7B24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14:paraId="5B4A54CE" w14:textId="77777777" w:rsidR="00F1439B" w:rsidRPr="0057141C" w:rsidRDefault="00F1439B" w:rsidP="000F7B24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14:paraId="4DA4448B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14:paraId="31E65CF1" w14:textId="77777777" w:rsidR="00F1439B" w:rsidRPr="0057141C" w:rsidRDefault="00F1439B" w:rsidP="000F7B24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14:paraId="6D885839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14:paraId="22AD7846" w14:textId="77777777" w:rsidR="00F1439B" w:rsidRPr="0057141C" w:rsidRDefault="00F1439B" w:rsidP="000F7B24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14:paraId="73EBC8C1" w14:textId="77777777" w:rsidR="00F1439B" w:rsidRPr="0057141C" w:rsidRDefault="00F1439B" w:rsidP="000F7B24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14:paraId="37817E36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7DD3BF3F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F5CC7BA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566FD84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B188DB7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8017A60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BC086FF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1407C17A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8961AD3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18FB84B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19DCC19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1DAB8D10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594F63B5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55B0ED7B" w14:textId="77777777" w:rsidR="00F1439B" w:rsidRPr="0057141C" w:rsidRDefault="00F1439B" w:rsidP="000F7B24">
            <w:pPr>
              <w:snapToGrid w:val="0"/>
            </w:pPr>
          </w:p>
        </w:tc>
        <w:tc>
          <w:tcPr>
            <w:tcW w:w="40" w:type="dxa"/>
          </w:tcPr>
          <w:p w14:paraId="7F937E37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585E11D2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2BDE7949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10DFB0C0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708C774F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57CA0F6E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14:paraId="7DBEC101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14:paraId="19FF3F99" w14:textId="77777777" w:rsidR="00F1439B" w:rsidRPr="0057141C" w:rsidRDefault="00F1439B" w:rsidP="000F7B24">
            <w:pPr>
              <w:snapToGrid w:val="0"/>
              <w:rPr>
                <w:sz w:val="22"/>
              </w:rPr>
            </w:pPr>
          </w:p>
        </w:tc>
      </w:tr>
    </w:tbl>
    <w:p w14:paraId="489F363F" w14:textId="2A81DED4" w:rsidR="00D13FA2" w:rsidRDefault="00D13FA2" w:rsidP="00D13FA2">
      <w:pPr>
        <w:jc w:val="both"/>
      </w:pPr>
    </w:p>
    <w:p w14:paraId="534E30D9" w14:textId="77777777" w:rsidR="00F1439B" w:rsidRPr="0057141C" w:rsidRDefault="00F1439B" w:rsidP="00D13FA2">
      <w:pPr>
        <w:jc w:val="both"/>
      </w:pPr>
    </w:p>
    <w:p w14:paraId="1EF0E37C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  <w:sz w:val="32"/>
        </w:rPr>
        <w:lastRenderedPageBreak/>
        <w:t xml:space="preserve">Fiche n° 7 : Analyse des financements  </w:t>
      </w:r>
    </w:p>
    <w:p w14:paraId="1A53C24C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pour</w:t>
      </w:r>
      <w:proofErr w:type="gramEnd"/>
      <w:r w:rsidRPr="0057141C">
        <w:t xml:space="preserve"> le </w:t>
      </w:r>
      <w:r w:rsidRPr="0057141C">
        <w:rPr>
          <w:b/>
          <w:bCs/>
        </w:rPr>
        <w:t>premier versement</w:t>
      </w:r>
      <w:r w:rsidRPr="0057141C">
        <w:t xml:space="preserve"> de la subvention d’équipement initiale ou complémentaire)</w:t>
      </w:r>
    </w:p>
    <w:p w14:paraId="1A51A492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  <w:rPr>
          <w:b/>
        </w:rPr>
      </w:pPr>
    </w:p>
    <w:p w14:paraId="4923290A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383"/>
      </w:tblGrid>
      <w:tr w:rsidR="00D13FA2" w:rsidRPr="0057141C" w14:paraId="216FD690" w14:textId="77777777" w:rsidTr="00B437E1">
        <w:trPr>
          <w:cantSplit/>
          <w:trHeight w:val="400"/>
        </w:trPr>
        <w:tc>
          <w:tcPr>
            <w:tcW w:w="2466" w:type="dxa"/>
            <w:shd w:val="clear" w:color="auto" w:fill="auto"/>
          </w:tcPr>
          <w:p w14:paraId="64EA40B8" w14:textId="77777777" w:rsidR="00D13FA2" w:rsidRPr="0057141C" w:rsidRDefault="00D13FA2" w:rsidP="00B437E1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14:paraId="09C1B5C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65798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B620C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D3B8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27E37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0F6B3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4E819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8F454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20DEA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C83DA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B24B9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CC7F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F304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B274B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67D9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</w:tr>
    </w:tbl>
    <w:p w14:paraId="5A8706E9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</w:p>
    <w:p w14:paraId="0921061E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14:paraId="52F46ED6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Type de demande :</w:t>
      </w:r>
      <w:r w:rsidRPr="0057141C">
        <w:rPr>
          <w:bCs/>
        </w:rPr>
        <w:t xml:space="preserve">         </w:t>
      </w:r>
      <w:r w:rsidRPr="0057141C">
        <w:t xml:space="preserve">initiale   </w:t>
      </w:r>
      <w:r w:rsidRPr="0057141C">
        <w:rPr>
          <w:rFonts w:ascii="Symbol" w:hAnsi="Symbol" w:cs="Symbol"/>
          <w:sz w:val="40"/>
          <w:szCs w:val="40"/>
        </w:rPr>
        <w:t></w:t>
      </w:r>
      <w:r w:rsidRPr="0057141C">
        <w:t xml:space="preserve">            complémentaire   </w:t>
      </w:r>
      <w:r w:rsidRPr="0057141C">
        <w:rPr>
          <w:rFonts w:ascii="Symbol" w:hAnsi="Symbol" w:cs="Symbol"/>
          <w:sz w:val="40"/>
          <w:szCs w:val="40"/>
        </w:rPr>
        <w:t></w:t>
      </w:r>
      <w:proofErr w:type="gramStart"/>
      <w:r w:rsidRPr="0057141C">
        <w:t xml:space="preserve">   </w:t>
      </w:r>
      <w:r w:rsidRPr="0057141C">
        <w:rPr>
          <w:sz w:val="16"/>
          <w:szCs w:val="16"/>
        </w:rPr>
        <w:t>(</w:t>
      </w:r>
      <w:proofErr w:type="gramEnd"/>
      <w:r w:rsidRPr="0057141C">
        <w:rPr>
          <w:sz w:val="16"/>
          <w:szCs w:val="16"/>
        </w:rPr>
        <w:t xml:space="preserve">cocher la case </w:t>
      </w:r>
      <w:r>
        <w:rPr>
          <w:sz w:val="16"/>
          <w:szCs w:val="16"/>
        </w:rPr>
        <w:t>c</w:t>
      </w:r>
      <w:r w:rsidRPr="0057141C">
        <w:rPr>
          <w:sz w:val="16"/>
          <w:szCs w:val="16"/>
        </w:rPr>
        <w:t>orrespondante)</w:t>
      </w:r>
    </w:p>
    <w:p w14:paraId="064CDB97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Date de notification de la subvention d’installation………………………………………… </w:t>
      </w:r>
    </w:p>
    <w:p w14:paraId="4D90ED25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Dernières subventions d’équipement obtenues :</w:t>
      </w:r>
    </w:p>
    <w:p w14:paraId="4BE6949C" w14:textId="77777777"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1355"/>
          <w:tab w:val="left" w:pos="3510"/>
        </w:tabs>
      </w:pPr>
      <w:r w:rsidRPr="0057141C">
        <w:rPr>
          <w:b/>
        </w:rPr>
        <w:t>- demande initiale </w:t>
      </w:r>
      <w:r w:rsidRPr="0057141C">
        <w:rPr>
          <w:bCs/>
        </w:rPr>
        <w:t>:</w:t>
      </w:r>
      <w:r w:rsidRPr="0057141C">
        <w:rPr>
          <w:bCs/>
        </w:rPr>
        <w:tab/>
        <w:t>montant : ……………. </w:t>
      </w:r>
      <w:proofErr w:type="gramStart"/>
      <w:r w:rsidRPr="0057141C">
        <w:rPr>
          <w:bCs/>
        </w:rPr>
        <w:t>.€</w:t>
      </w:r>
      <w:proofErr w:type="gramEnd"/>
      <w:r w:rsidRPr="0057141C">
        <w:rPr>
          <w:bCs/>
        </w:rPr>
        <w:t xml:space="preserve"> ; date de notification : </w:t>
      </w:r>
    </w:p>
    <w:p w14:paraId="67DFFB49" w14:textId="77777777"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-15"/>
          <w:tab w:val="left" w:pos="1355"/>
          <w:tab w:val="left" w:pos="3525"/>
        </w:tabs>
        <w:ind w:right="-180"/>
      </w:pPr>
      <w:r w:rsidRPr="0057141C">
        <w:rPr>
          <w:b/>
        </w:rPr>
        <w:t>- demande complémentaire </w:t>
      </w:r>
      <w:r w:rsidRPr="0057141C">
        <w:rPr>
          <w:bCs/>
        </w:rPr>
        <w:t>:</w:t>
      </w:r>
      <w:r w:rsidRPr="0057141C">
        <w:rPr>
          <w:bCs/>
        </w:rPr>
        <w:tab/>
        <w:t>montant : ………</w:t>
      </w:r>
      <w:proofErr w:type="gramStart"/>
      <w:r w:rsidRPr="0057141C">
        <w:rPr>
          <w:bCs/>
        </w:rPr>
        <w:t>…….</w:t>
      </w:r>
      <w:proofErr w:type="gramEnd"/>
      <w:r w:rsidRPr="0057141C">
        <w:rPr>
          <w:bCs/>
        </w:rPr>
        <w:t xml:space="preserve">. € ; date de notification : </w:t>
      </w:r>
    </w:p>
    <w:p w14:paraId="16B81ED3" w14:textId="77777777" w:rsidR="00D13FA2" w:rsidRPr="0057141C" w:rsidRDefault="00D13FA2" w:rsidP="00D13FA2">
      <w:pPr>
        <w:rPr>
          <w:rFonts w:ascii="Verdana" w:hAnsi="Verdana" w:cs="Verdana"/>
          <w:sz w:val="22"/>
        </w:rPr>
      </w:pPr>
    </w:p>
    <w:tbl>
      <w:tblPr>
        <w:tblW w:w="11092" w:type="dxa"/>
        <w:tblInd w:w="-7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3"/>
        <w:gridCol w:w="1287"/>
        <w:gridCol w:w="1377"/>
        <w:gridCol w:w="3152"/>
        <w:gridCol w:w="1443"/>
      </w:tblGrid>
      <w:tr w:rsidR="00D13FA2" w:rsidRPr="0057141C" w14:paraId="4A759FC8" w14:textId="77777777" w:rsidTr="00D13FA2">
        <w:trPr>
          <w:trHeight w:val="267"/>
        </w:trPr>
        <w:tc>
          <w:tcPr>
            <w:tcW w:w="64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34F6F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INVESTISSEMENTS</w:t>
            </w:r>
          </w:p>
        </w:tc>
        <w:tc>
          <w:tcPr>
            <w:tcW w:w="45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B1371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RESSOURCES</w:t>
            </w:r>
          </w:p>
        </w:tc>
      </w:tr>
      <w:tr w:rsidR="00D13FA2" w:rsidRPr="0057141C" w14:paraId="5C6D907E" w14:textId="77777777" w:rsidTr="00D13FA2">
        <w:trPr>
          <w:trHeight w:val="81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F8B4F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Nom du fournisseur ayant établi le devis</w:t>
            </w:r>
          </w:p>
        </w:tc>
        <w:tc>
          <w:tcPr>
            <w:tcW w:w="26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00C66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  <w:p w14:paraId="1FB86F76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rFonts w:eastAsia="Liberation Sans" w:cs="Liberation Sans"/>
              </w:rPr>
              <w:t xml:space="preserve">  </w:t>
            </w:r>
            <w:r w:rsidRPr="0057141C">
              <w:t xml:space="preserve">MONTANT T.T.C. </w:t>
            </w:r>
          </w:p>
          <w:p w14:paraId="0198C382" w14:textId="77777777" w:rsidR="00D13FA2" w:rsidRPr="0057141C" w:rsidRDefault="00D13FA2" w:rsidP="00B437E1">
            <w:pPr>
              <w:pStyle w:val="Contenudetableau"/>
            </w:pPr>
            <w:r w:rsidRPr="0057141C">
              <w:rPr>
                <w:rFonts w:eastAsia="Liberation Sans" w:cs="Liberation Sans"/>
              </w:rPr>
              <w:t xml:space="preserve">      </w:t>
            </w: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910A32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Origine des financements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41144E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t>MONTANT</w:t>
            </w:r>
          </w:p>
          <w:p w14:paraId="32B4C81B" w14:textId="77777777" w:rsidR="00D13FA2" w:rsidRPr="0057141C" w:rsidRDefault="00D13FA2" w:rsidP="00B437E1">
            <w:pPr>
              <w:pStyle w:val="Contenudetableau"/>
              <w:jc w:val="center"/>
            </w:pPr>
            <w:r w:rsidRPr="0057141C">
              <w:rPr>
                <w:rFonts w:eastAsia="Liberation Sans" w:cs="Liberation Sans"/>
              </w:rPr>
              <w:t xml:space="preserve"> </w:t>
            </w: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</w:tr>
      <w:tr w:rsidR="00D13FA2" w:rsidRPr="0057141C" w14:paraId="51978878" w14:textId="77777777" w:rsidTr="00D13FA2">
        <w:trPr>
          <w:trHeight w:val="802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D260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BA0A0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4020979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5951D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FSER</w:t>
            </w:r>
            <w:r w:rsidRPr="0057141C">
              <w:t xml:space="preserve"> </w:t>
            </w:r>
          </w:p>
          <w:p w14:paraId="7D165804" w14:textId="77777777" w:rsidR="00D13FA2" w:rsidRPr="0057141C" w:rsidRDefault="00D13FA2" w:rsidP="00B437E1">
            <w:pPr>
              <w:pStyle w:val="Contenudetableau"/>
            </w:pPr>
            <w:r w:rsidRPr="0057141C">
              <w:t>(50% maximum du total des devis T.T.C)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3B938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724DDB43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B490C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0E28F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445D91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5B633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4B858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7744D180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1900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F2B9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D1831E6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F09B6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intercommunale(s)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647E0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56C288CA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6035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B643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1C21827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767FF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départementale(s)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7D8E21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5B3550DF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69071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FF77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925AE2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97FE50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régionale(s)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03FE08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1377890A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C5E4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6A309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1BD63C44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2AD69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européenne(s)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534B2C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0E5BCB3E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104FE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98599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4472C3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796C4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subvention(s) (préciser l'origine)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FA8CE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663CDF52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0CC48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F9E04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81E53B9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E95B6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Emprunt(s) bancaire(s)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420EC2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72E48A05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04B7E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D0088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FBA407E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8E882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emprunt(s)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0C88A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65EA6B15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FE9F6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0F5DD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48906C1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8F2D14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Fonds propres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C15518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20C4145C" w14:textId="77777777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AFE16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27CB1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71C65EF3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358982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E93C89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3FC5486E" w14:textId="77777777" w:rsidTr="00D13FA2">
        <w:trPr>
          <w:trHeight w:val="133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DD6EE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B2334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4DC26B50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9BCBB5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2AAF6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0F5B49E0" w14:textId="77777777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86C1F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891AA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5B590DA2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CE8C1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29F2FB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5D48AE61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2DD3D1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TOTAUX</w:t>
            </w: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3D0A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A08FE8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827D4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BCB3C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30270D35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6B314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1287" w:type="dxa"/>
            <w:tcBorders>
              <w:bottom w:val="single" w:sz="1" w:space="0" w:color="000000"/>
            </w:tcBorders>
            <w:shd w:val="clear" w:color="auto" w:fill="auto"/>
          </w:tcPr>
          <w:p w14:paraId="4120D910" w14:textId="77777777" w:rsidR="00D13FA2" w:rsidRPr="0057141C" w:rsidRDefault="00D13FA2" w:rsidP="00B437E1">
            <w:pPr>
              <w:pStyle w:val="Contenudetableau"/>
              <w:snapToGrid w:val="0"/>
              <w:jc w:val="right"/>
            </w:pPr>
            <w:r w:rsidRPr="0057141C">
              <w:rPr>
                <w:b/>
                <w:bCs/>
              </w:rPr>
              <w:t>A</w:t>
            </w: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43409A4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28F59" w14:textId="77777777" w:rsidR="00D13FA2" w:rsidRPr="0057141C" w:rsidRDefault="00D13FA2" w:rsidP="00B437E1">
            <w:pPr>
              <w:pStyle w:val="Contenudetableau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224112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B</w:t>
            </w:r>
          </w:p>
        </w:tc>
      </w:tr>
    </w:tbl>
    <w:p w14:paraId="65327089" w14:textId="77777777" w:rsidR="00D13FA2" w:rsidRPr="0057141C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</w:rPr>
        <w:t>Subvention du FSER = 50% de A ; montant maximum : 18 000 euros par période de cinq ans (demande initiale + demande complémentaire) ; montant minimum des investissements pour une demande complémentaire : 4 000 €.</w:t>
      </w:r>
    </w:p>
    <w:p w14:paraId="5B142025" w14:textId="77777777" w:rsidR="00D13FA2" w:rsidRDefault="00D13FA2" w:rsidP="00D13FA2">
      <w:pPr>
        <w:pStyle w:val="En-tte"/>
        <w:snapToGrid w:val="0"/>
        <w:spacing w:before="120"/>
        <w:ind w:right="-284"/>
        <w:rPr>
          <w:rFonts w:ascii="Times New Roman" w:hAnsi="Times New Roman" w:cs="Times New Roman"/>
          <w:b/>
          <w:sz w:val="20"/>
        </w:rPr>
      </w:pPr>
      <w:r w:rsidRPr="0057141C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57141C">
        <w:rPr>
          <w:rFonts w:ascii="Times New Roman" w:hAnsi="Times New Roman" w:cs="Times New Roman"/>
          <w:b/>
          <w:sz w:val="20"/>
        </w:rPr>
        <w:t>A = B</w:t>
      </w:r>
    </w:p>
    <w:p w14:paraId="2E220642" w14:textId="77777777" w:rsidR="00281BB5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  <w:szCs w:val="20"/>
          <w:u w:val="single"/>
        </w:rPr>
        <w:t>Important : la demande d'aide doit intervenir avant la réalisation du projet. Il est impératif d'attendre la notification de l'aide avant de commencer les investissements.</w:t>
      </w:r>
    </w:p>
    <w:sectPr w:rsidR="00281BB5" w:rsidSect="00D13F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93BA" w14:textId="77777777" w:rsidR="00627BD1" w:rsidRDefault="00627BD1" w:rsidP="00D13FA2">
      <w:r>
        <w:separator/>
      </w:r>
    </w:p>
  </w:endnote>
  <w:endnote w:type="continuationSeparator" w:id="0">
    <w:p w14:paraId="57C3EB7D" w14:textId="77777777" w:rsidR="00627BD1" w:rsidRDefault="00627BD1" w:rsidP="00D1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B445" w14:textId="77777777" w:rsidR="00F1439B" w:rsidRDefault="00F1439B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105CD2A9" wp14:editId="540A67D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5" name="MSIPCM48114306986ca7b30a0d2734" descr="{&quot;HashCode&quot;:27640940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864933" w14:textId="77777777" w:rsidR="00F1439B" w:rsidRPr="0028363C" w:rsidRDefault="00F1439B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CD2A9" id="_x0000_t202" coordsize="21600,21600" o:spt="202" path="m,l,21600r21600,l21600,xe">
              <v:stroke joinstyle="miter"/>
              <v:path gradientshapeok="t" o:connecttype="rect"/>
            </v:shapetype>
            <v:shape id="MSIPCM48114306986ca7b30a0d2734" o:spid="_x0000_s1026" type="#_x0000_t202" alt="{&quot;HashCode&quot;:276409400,&quot;Height&quot;:9999999.0,&quot;Width&quot;:9999999.0,&quot;Placement&quot;:&quot;Footer&quot;,&quot;Index&quot;:&quot;Primary&quot;,&quot;Section&quot;:1,&quot;Top&quot;:0.0,&quot;Left&quot;:0.0}" style="position:absolute;margin-left:0;margin-top:0;width:612pt;height:36.5pt;z-index:25167667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" o:allowincell="f" filled="f" stroked="f" strokeweight=".5pt">
              <v:textbox inset=",0,,0">
                <w:txbxContent>
                  <w:p w14:paraId="62864933" w14:textId="77777777" w:rsidR="00F1439B" w:rsidRPr="0028363C" w:rsidRDefault="00F1439B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0608E" w14:textId="77777777" w:rsidR="00F1439B" w:rsidRDefault="00F1439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124A" w14:textId="77777777" w:rsidR="00F1439B" w:rsidRDefault="00F1439B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2E3FC4FB" wp14:editId="5F74AB65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6" name="MSIPCM11164395b5e31463b6866784" descr="{&quot;HashCode&quot;:276409400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B31C04" w14:textId="77777777" w:rsidR="00F1439B" w:rsidRPr="0028363C" w:rsidRDefault="00F1439B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FC4FB" id="_x0000_t202" coordsize="21600,21600" o:spt="202" path="m,l,21600r21600,l21600,xe">
              <v:stroke joinstyle="miter"/>
              <v:path gradientshapeok="t" o:connecttype="rect"/>
            </v:shapetype>
            <v:shape id="MSIPCM11164395b5e31463b6866784" o:spid="_x0000_s1027" type="#_x0000_t202" alt="{&quot;HashCode&quot;:276409400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77696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" o:allowincell="f" filled="f" stroked="f" strokeweight=".5pt">
              <v:textbox inset=",0,,0">
                <w:txbxContent>
                  <w:p w14:paraId="54B31C04" w14:textId="77777777" w:rsidR="00F1439B" w:rsidRPr="0028363C" w:rsidRDefault="00F1439B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A6E9" w14:textId="77777777" w:rsidR="00F1439B" w:rsidRDefault="00F1439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536A" w14:textId="77777777" w:rsidR="00D13FA2" w:rsidRDefault="00D13FA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7AAE" w14:textId="77777777" w:rsidR="00D13FA2" w:rsidRDefault="00FC52BA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43128AE2" wp14:editId="3966C8E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2" name="MSIPCM3ea249b988c3a1b04a4cfba4" descr="{&quot;HashCode&quot;:276409400,&quot;Height&quot;:9999999.0,&quot;Width&quot;:9999999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F5674D" w14:textId="77777777" w:rsidR="00FC52BA" w:rsidRPr="00585EF3" w:rsidRDefault="00585EF3" w:rsidP="00585EF3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585EF3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ea249b988c3a1b04a4cfba4" o:spid="_x0000_s1029" type="#_x0000_t202" alt="{&quot;HashCode&quot;:276409400,&quot;Height&quot;:9999999.0,&quot;Width&quot;:9999999.0,&quot;Placement&quot;:&quot;Footer&quot;,&quot;Index&quot;:&quot;Primary&quot;,&quot;Section&quot;:4,&quot;Top&quot;:0.0,&quot;Left&quot;:0.0}" style="position:absolute;margin-left:0;margin-top:0;width:612pt;height:36.5pt;z-index:251674624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" o:allowincell="f" filled="f" stroked="f" strokeweight=".5pt">
              <v:fill o:detectmouseclick="t"/>
              <v:textbox inset=",0,,0">
                <w:txbxContent>
                  <w:p w:rsidR="00FC52BA" w:rsidRPr="00585EF3" w:rsidRDefault="00585EF3" w:rsidP="00585EF3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585EF3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89C2A" w14:textId="77777777" w:rsidR="00D13FA2" w:rsidRDefault="00D13F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231B" w14:textId="77777777" w:rsidR="00627BD1" w:rsidRDefault="00627BD1" w:rsidP="00D13FA2">
      <w:r>
        <w:separator/>
      </w:r>
    </w:p>
  </w:footnote>
  <w:footnote w:type="continuationSeparator" w:id="0">
    <w:p w14:paraId="5442CDF0" w14:textId="77777777" w:rsidR="00627BD1" w:rsidRDefault="00627BD1" w:rsidP="00D13FA2">
      <w:r>
        <w:continuationSeparator/>
      </w:r>
    </w:p>
  </w:footnote>
  <w:footnote w:id="1">
    <w:p w14:paraId="1DC37A43" w14:textId="77777777" w:rsidR="00F1439B" w:rsidRDefault="00F1439B" w:rsidP="00F1439B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CF4C" w14:textId="77777777" w:rsidR="00F1439B" w:rsidRDefault="00F143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EB07" w14:textId="77777777" w:rsidR="00F1439B" w:rsidRDefault="00F1439B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F6EA" w14:textId="77777777" w:rsidR="00F1439B" w:rsidRDefault="00F1439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9C45" w14:textId="77777777" w:rsidR="00D13FA2" w:rsidRDefault="00D13FA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E783" w14:textId="77777777" w:rsidR="00D13FA2" w:rsidRDefault="00D13FA2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28F2" w14:textId="77777777" w:rsidR="00D13FA2" w:rsidRDefault="00D13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99076">
    <w:abstractNumId w:val="0"/>
  </w:num>
  <w:num w:numId="2" w16cid:durableId="1263419909">
    <w:abstractNumId w:val="1"/>
  </w:num>
  <w:num w:numId="3" w16cid:durableId="2102869089">
    <w:abstractNumId w:val="2"/>
  </w:num>
  <w:num w:numId="4" w16cid:durableId="261691370">
    <w:abstractNumId w:val="3"/>
  </w:num>
  <w:num w:numId="5" w16cid:durableId="1232618522">
    <w:abstractNumId w:val="4"/>
  </w:num>
  <w:num w:numId="6" w16cid:durableId="820536359">
    <w:abstractNumId w:val="5"/>
  </w:num>
  <w:num w:numId="7" w16cid:durableId="2049446737">
    <w:abstractNumId w:val="6"/>
  </w:num>
  <w:num w:numId="8" w16cid:durableId="1771001633">
    <w:abstractNumId w:val="7"/>
  </w:num>
  <w:num w:numId="9" w16cid:durableId="1121916559">
    <w:abstractNumId w:val="8"/>
  </w:num>
  <w:num w:numId="10" w16cid:durableId="1035159520">
    <w:abstractNumId w:val="9"/>
  </w:num>
  <w:num w:numId="11" w16cid:durableId="125509998">
    <w:abstractNumId w:val="10"/>
  </w:num>
  <w:num w:numId="12" w16cid:durableId="1785349562">
    <w:abstractNumId w:val="11"/>
  </w:num>
  <w:num w:numId="13" w16cid:durableId="495069260">
    <w:abstractNumId w:val="12"/>
  </w:num>
  <w:num w:numId="14" w16cid:durableId="90316518">
    <w:abstractNumId w:val="13"/>
  </w:num>
  <w:num w:numId="15" w16cid:durableId="938948425">
    <w:abstractNumId w:val="14"/>
  </w:num>
  <w:num w:numId="16" w16cid:durableId="1272131667">
    <w:abstractNumId w:val="15"/>
  </w:num>
  <w:num w:numId="17" w16cid:durableId="1566408179">
    <w:abstractNumId w:val="16"/>
  </w:num>
  <w:num w:numId="18" w16cid:durableId="1594824765">
    <w:abstractNumId w:val="17"/>
  </w:num>
  <w:num w:numId="19" w16cid:durableId="662391681">
    <w:abstractNumId w:val="18"/>
  </w:num>
  <w:num w:numId="20" w16cid:durableId="8013855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FA2"/>
    <w:rsid w:val="000F45B4"/>
    <w:rsid w:val="001E03DA"/>
    <w:rsid w:val="00281BB5"/>
    <w:rsid w:val="005229AB"/>
    <w:rsid w:val="00585EF3"/>
    <w:rsid w:val="00627BD1"/>
    <w:rsid w:val="00D13FA2"/>
    <w:rsid w:val="00D77E41"/>
    <w:rsid w:val="00F1439B"/>
    <w:rsid w:val="00FC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98726"/>
  <w15:chartTrackingRefBased/>
  <w15:docId w15:val="{9216C269-406F-43A0-ACFD-7BB4A3C4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A2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D13FA2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D13FA2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13FA2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D13FA2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D13FA2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D13FA2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D13FA2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D13FA2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D13FA2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D13FA2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D13FA2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D13FA2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D13FA2"/>
  </w:style>
  <w:style w:type="character" w:customStyle="1" w:styleId="WW8Num1z2">
    <w:name w:val="WW8Num1z2"/>
    <w:rsid w:val="00D13FA2"/>
  </w:style>
  <w:style w:type="character" w:customStyle="1" w:styleId="WW8Num1z3">
    <w:name w:val="WW8Num1z3"/>
    <w:rsid w:val="00D13FA2"/>
  </w:style>
  <w:style w:type="character" w:customStyle="1" w:styleId="WW8Num1z4">
    <w:name w:val="WW8Num1z4"/>
    <w:rsid w:val="00D13FA2"/>
  </w:style>
  <w:style w:type="character" w:customStyle="1" w:styleId="WW8Num1z5">
    <w:name w:val="WW8Num1z5"/>
    <w:rsid w:val="00D13FA2"/>
  </w:style>
  <w:style w:type="character" w:customStyle="1" w:styleId="WW8Num1z6">
    <w:name w:val="WW8Num1z6"/>
    <w:rsid w:val="00D13FA2"/>
  </w:style>
  <w:style w:type="character" w:customStyle="1" w:styleId="WW8Num1z7">
    <w:name w:val="WW8Num1z7"/>
    <w:rsid w:val="00D13FA2"/>
  </w:style>
  <w:style w:type="character" w:customStyle="1" w:styleId="WW8Num1z8">
    <w:name w:val="WW8Num1z8"/>
    <w:rsid w:val="00D13FA2"/>
  </w:style>
  <w:style w:type="character" w:customStyle="1" w:styleId="WW8Num2z0">
    <w:name w:val="WW8Num2z0"/>
    <w:rsid w:val="00D13FA2"/>
    <w:rPr>
      <w:b/>
    </w:rPr>
  </w:style>
  <w:style w:type="character" w:customStyle="1" w:styleId="WW8Num2z1">
    <w:name w:val="WW8Num2z1"/>
    <w:rsid w:val="00D13FA2"/>
  </w:style>
  <w:style w:type="character" w:customStyle="1" w:styleId="WW8Num2z2">
    <w:name w:val="WW8Num2z2"/>
    <w:rsid w:val="00D13FA2"/>
  </w:style>
  <w:style w:type="character" w:customStyle="1" w:styleId="WW8Num2z3">
    <w:name w:val="WW8Num2z3"/>
    <w:rsid w:val="00D13FA2"/>
  </w:style>
  <w:style w:type="character" w:customStyle="1" w:styleId="WW8Num2z4">
    <w:name w:val="WW8Num2z4"/>
    <w:rsid w:val="00D13FA2"/>
  </w:style>
  <w:style w:type="character" w:customStyle="1" w:styleId="WW8Num2z5">
    <w:name w:val="WW8Num2z5"/>
    <w:rsid w:val="00D13FA2"/>
  </w:style>
  <w:style w:type="character" w:customStyle="1" w:styleId="WW8Num2z6">
    <w:name w:val="WW8Num2z6"/>
    <w:rsid w:val="00D13FA2"/>
  </w:style>
  <w:style w:type="character" w:customStyle="1" w:styleId="WW8Num2z7">
    <w:name w:val="WW8Num2z7"/>
    <w:rsid w:val="00D13FA2"/>
  </w:style>
  <w:style w:type="character" w:customStyle="1" w:styleId="WW8Num2z8">
    <w:name w:val="WW8Num2z8"/>
    <w:rsid w:val="00D13FA2"/>
  </w:style>
  <w:style w:type="character" w:customStyle="1" w:styleId="WW8Num3z0">
    <w:name w:val="WW8Num3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D13FA2"/>
  </w:style>
  <w:style w:type="character" w:customStyle="1" w:styleId="WW8Num3z2">
    <w:name w:val="WW8Num3z2"/>
    <w:rsid w:val="00D13FA2"/>
  </w:style>
  <w:style w:type="character" w:customStyle="1" w:styleId="WW8Num3z3">
    <w:name w:val="WW8Num3z3"/>
    <w:rsid w:val="00D13FA2"/>
  </w:style>
  <w:style w:type="character" w:customStyle="1" w:styleId="WW8Num3z4">
    <w:name w:val="WW8Num3z4"/>
    <w:rsid w:val="00D13FA2"/>
  </w:style>
  <w:style w:type="character" w:customStyle="1" w:styleId="WW8Num3z5">
    <w:name w:val="WW8Num3z5"/>
    <w:rsid w:val="00D13FA2"/>
  </w:style>
  <w:style w:type="character" w:customStyle="1" w:styleId="WW8Num3z6">
    <w:name w:val="WW8Num3z6"/>
    <w:rsid w:val="00D13FA2"/>
  </w:style>
  <w:style w:type="character" w:customStyle="1" w:styleId="WW8Num3z7">
    <w:name w:val="WW8Num3z7"/>
    <w:rsid w:val="00D13FA2"/>
  </w:style>
  <w:style w:type="character" w:customStyle="1" w:styleId="WW8Num3z8">
    <w:name w:val="WW8Num3z8"/>
    <w:rsid w:val="00D13FA2"/>
  </w:style>
  <w:style w:type="character" w:customStyle="1" w:styleId="WW8Num4z0">
    <w:name w:val="WW8Num4z0"/>
    <w:rsid w:val="00D13FA2"/>
  </w:style>
  <w:style w:type="character" w:customStyle="1" w:styleId="WW8Num4z1">
    <w:name w:val="WW8Num4z1"/>
    <w:rsid w:val="00D13FA2"/>
  </w:style>
  <w:style w:type="character" w:customStyle="1" w:styleId="WW8Num4z2">
    <w:name w:val="WW8Num4z2"/>
    <w:rsid w:val="00D13FA2"/>
  </w:style>
  <w:style w:type="character" w:customStyle="1" w:styleId="WW8Num4z3">
    <w:name w:val="WW8Num4z3"/>
    <w:rsid w:val="00D13FA2"/>
  </w:style>
  <w:style w:type="character" w:customStyle="1" w:styleId="WW8Num4z4">
    <w:name w:val="WW8Num4z4"/>
    <w:rsid w:val="00D13FA2"/>
  </w:style>
  <w:style w:type="character" w:customStyle="1" w:styleId="WW8Num4z5">
    <w:name w:val="WW8Num4z5"/>
    <w:rsid w:val="00D13FA2"/>
  </w:style>
  <w:style w:type="character" w:customStyle="1" w:styleId="WW8Num4z6">
    <w:name w:val="WW8Num4z6"/>
    <w:rsid w:val="00D13FA2"/>
  </w:style>
  <w:style w:type="character" w:customStyle="1" w:styleId="WW8Num4z7">
    <w:name w:val="WW8Num4z7"/>
    <w:rsid w:val="00D13FA2"/>
  </w:style>
  <w:style w:type="character" w:customStyle="1" w:styleId="WW8Num4z8">
    <w:name w:val="WW8Num4z8"/>
    <w:rsid w:val="00D13FA2"/>
  </w:style>
  <w:style w:type="character" w:customStyle="1" w:styleId="WW8Num5z0">
    <w:name w:val="WW8Num5z0"/>
    <w:rsid w:val="00D13FA2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D13FA2"/>
  </w:style>
  <w:style w:type="character" w:customStyle="1" w:styleId="WW8Num7z0">
    <w:name w:val="WW8Num7z0"/>
    <w:rsid w:val="00D13FA2"/>
    <w:rPr>
      <w:rFonts w:ascii="Symbol" w:hAnsi="Symbol" w:cs="Symbol"/>
    </w:rPr>
  </w:style>
  <w:style w:type="character" w:customStyle="1" w:styleId="WW8Num8z0">
    <w:name w:val="WW8Num8z0"/>
    <w:rsid w:val="00D13FA2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D13FA2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D13FA2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D13FA2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D13FA2"/>
    <w:rPr>
      <w:rFonts w:ascii="Courier New" w:hAnsi="Courier New" w:cs="Courier New"/>
    </w:rPr>
  </w:style>
  <w:style w:type="character" w:customStyle="1" w:styleId="WW8Num11z2">
    <w:name w:val="WW8Num11z2"/>
    <w:rsid w:val="00D13FA2"/>
    <w:rPr>
      <w:rFonts w:ascii="Wingdings" w:hAnsi="Wingdings" w:cs="Wingdings"/>
    </w:rPr>
  </w:style>
  <w:style w:type="character" w:customStyle="1" w:styleId="WW8Num12z0">
    <w:name w:val="WW8Num12z0"/>
    <w:rsid w:val="00D13FA2"/>
    <w:rPr>
      <w:rFonts w:ascii="Symbol" w:hAnsi="Symbol" w:cs="Symbol"/>
    </w:rPr>
  </w:style>
  <w:style w:type="character" w:customStyle="1" w:styleId="WW8Num13z0">
    <w:name w:val="WW8Num13z0"/>
    <w:rsid w:val="00D13FA2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D13FA2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D13FA2"/>
    <w:rPr>
      <w:rFonts w:ascii="Symbol" w:hAnsi="Symbol" w:cs="Symbol"/>
    </w:rPr>
  </w:style>
  <w:style w:type="character" w:customStyle="1" w:styleId="WW8Num16z0">
    <w:name w:val="WW8Num16z0"/>
    <w:rsid w:val="00D13FA2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D13FA2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D13FA2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D13FA2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D13FA2"/>
    <w:rPr>
      <w:rFonts w:ascii="Courier New" w:hAnsi="Courier New" w:cs="Courier New" w:hint="default"/>
    </w:rPr>
  </w:style>
  <w:style w:type="character" w:customStyle="1" w:styleId="WW8Num19z2">
    <w:name w:val="WW8Num19z2"/>
    <w:rsid w:val="00D13FA2"/>
    <w:rPr>
      <w:rFonts w:ascii="Wingdings" w:hAnsi="Wingdings" w:cs="Wingdings" w:hint="default"/>
    </w:rPr>
  </w:style>
  <w:style w:type="character" w:customStyle="1" w:styleId="WW8Num19z3">
    <w:name w:val="WW8Num19z3"/>
    <w:rsid w:val="00D13FA2"/>
    <w:rPr>
      <w:rFonts w:ascii="Symbol" w:hAnsi="Symbol" w:cs="Symbol" w:hint="default"/>
    </w:rPr>
  </w:style>
  <w:style w:type="character" w:customStyle="1" w:styleId="Policepardfaut3">
    <w:name w:val="Police par défaut3"/>
    <w:rsid w:val="00D13FA2"/>
  </w:style>
  <w:style w:type="character" w:customStyle="1" w:styleId="Policepardfaut2">
    <w:name w:val="Police par défaut2"/>
    <w:rsid w:val="00D13FA2"/>
  </w:style>
  <w:style w:type="character" w:customStyle="1" w:styleId="Absatz-Standardschriftart">
    <w:name w:val="Absatz-Standardschriftart"/>
    <w:rsid w:val="00D13FA2"/>
  </w:style>
  <w:style w:type="character" w:customStyle="1" w:styleId="WW-Absatz-Standardschriftart">
    <w:name w:val="WW-Absatz-Standardschriftart"/>
    <w:rsid w:val="00D13FA2"/>
  </w:style>
  <w:style w:type="character" w:customStyle="1" w:styleId="WW-Absatz-Standardschriftart1">
    <w:name w:val="WW-Absatz-Standardschriftart1"/>
    <w:rsid w:val="00D13FA2"/>
  </w:style>
  <w:style w:type="character" w:customStyle="1" w:styleId="WW-Absatz-Standardschriftart11">
    <w:name w:val="WW-Absatz-Standardschriftart11"/>
    <w:rsid w:val="00D13FA2"/>
  </w:style>
  <w:style w:type="character" w:customStyle="1" w:styleId="WW-Absatz-Standardschriftart111">
    <w:name w:val="WW-Absatz-Standardschriftart111"/>
    <w:rsid w:val="00D13FA2"/>
  </w:style>
  <w:style w:type="character" w:customStyle="1" w:styleId="WW-Absatz-Standardschriftart1111">
    <w:name w:val="WW-Absatz-Standardschriftart1111"/>
    <w:rsid w:val="00D13FA2"/>
  </w:style>
  <w:style w:type="character" w:customStyle="1" w:styleId="WW-Absatz-Standardschriftart11111">
    <w:name w:val="WW-Absatz-Standardschriftart11111"/>
    <w:rsid w:val="00D13FA2"/>
  </w:style>
  <w:style w:type="character" w:customStyle="1" w:styleId="WW8Num12z1">
    <w:name w:val="WW8Num12z1"/>
    <w:rsid w:val="00D13FA2"/>
    <w:rPr>
      <w:rFonts w:ascii="Courier New" w:hAnsi="Courier New" w:cs="Courier New"/>
    </w:rPr>
  </w:style>
  <w:style w:type="character" w:customStyle="1" w:styleId="WW8Num12z2">
    <w:name w:val="WW8Num12z2"/>
    <w:rsid w:val="00D13FA2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D13FA2"/>
  </w:style>
  <w:style w:type="character" w:customStyle="1" w:styleId="WW-Absatz-Standardschriftart1111111">
    <w:name w:val="WW-Absatz-Standardschriftart1111111"/>
    <w:rsid w:val="00D13FA2"/>
  </w:style>
  <w:style w:type="character" w:customStyle="1" w:styleId="WW-Absatz-Standardschriftart11111111">
    <w:name w:val="WW-Absatz-Standardschriftart11111111"/>
    <w:rsid w:val="00D13FA2"/>
  </w:style>
  <w:style w:type="character" w:customStyle="1" w:styleId="WW-Absatz-Standardschriftart111111111">
    <w:name w:val="WW-Absatz-Standardschriftart111111111"/>
    <w:rsid w:val="00D13FA2"/>
  </w:style>
  <w:style w:type="character" w:customStyle="1" w:styleId="WW-Absatz-Standardschriftart1111111111">
    <w:name w:val="WW-Absatz-Standardschriftart1111111111"/>
    <w:rsid w:val="00D13FA2"/>
  </w:style>
  <w:style w:type="character" w:customStyle="1" w:styleId="WW-Absatz-Standardschriftart11111111111">
    <w:name w:val="WW-Absatz-Standardschriftart11111111111"/>
    <w:rsid w:val="00D13FA2"/>
  </w:style>
  <w:style w:type="character" w:customStyle="1" w:styleId="WW-Absatz-Standardschriftart111111111111">
    <w:name w:val="WW-Absatz-Standardschriftart111111111111"/>
    <w:rsid w:val="00D13FA2"/>
  </w:style>
  <w:style w:type="character" w:customStyle="1" w:styleId="WW-Absatz-Standardschriftart1111111111111">
    <w:name w:val="WW-Absatz-Standardschriftart1111111111111"/>
    <w:rsid w:val="00D13FA2"/>
  </w:style>
  <w:style w:type="character" w:customStyle="1" w:styleId="WW8Num20z0">
    <w:name w:val="WW8Num20z0"/>
    <w:rsid w:val="00D13FA2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D13FA2"/>
  </w:style>
  <w:style w:type="character" w:customStyle="1" w:styleId="WW-Absatz-Standardschriftart111111111111111">
    <w:name w:val="WW-Absatz-Standardschriftart111111111111111"/>
    <w:rsid w:val="00D13FA2"/>
  </w:style>
  <w:style w:type="character" w:customStyle="1" w:styleId="WW-Absatz-Standardschriftart1111111111111111">
    <w:name w:val="WW-Absatz-Standardschriftart1111111111111111"/>
    <w:rsid w:val="00D13FA2"/>
  </w:style>
  <w:style w:type="character" w:customStyle="1" w:styleId="WW-Absatz-Standardschriftart11111111111111111">
    <w:name w:val="WW-Absatz-Standardschriftart11111111111111111"/>
    <w:rsid w:val="00D13FA2"/>
  </w:style>
  <w:style w:type="character" w:customStyle="1" w:styleId="WW-Absatz-Standardschriftart111111111111111111">
    <w:name w:val="WW-Absatz-Standardschriftart111111111111111111"/>
    <w:rsid w:val="00D13FA2"/>
  </w:style>
  <w:style w:type="character" w:customStyle="1" w:styleId="WW-Absatz-Standardschriftart1111111111111111111">
    <w:name w:val="WW-Absatz-Standardschriftart1111111111111111111"/>
    <w:rsid w:val="00D13FA2"/>
  </w:style>
  <w:style w:type="character" w:customStyle="1" w:styleId="WW-Absatz-Standardschriftart11111111111111111111">
    <w:name w:val="WW-Absatz-Standardschriftart11111111111111111111"/>
    <w:rsid w:val="00D13FA2"/>
  </w:style>
  <w:style w:type="character" w:customStyle="1" w:styleId="WW-Absatz-Standardschriftart111111111111111111111">
    <w:name w:val="WW-Absatz-Standardschriftart111111111111111111111"/>
    <w:rsid w:val="00D13FA2"/>
  </w:style>
  <w:style w:type="character" w:customStyle="1" w:styleId="WW-Absatz-Standardschriftart1111111111111111111111">
    <w:name w:val="WW-Absatz-Standardschriftart1111111111111111111111"/>
    <w:rsid w:val="00D13FA2"/>
  </w:style>
  <w:style w:type="character" w:customStyle="1" w:styleId="WW-Absatz-Standardschriftart11111111111111111111111">
    <w:name w:val="WW-Absatz-Standardschriftart11111111111111111111111"/>
    <w:rsid w:val="00D13FA2"/>
  </w:style>
  <w:style w:type="character" w:customStyle="1" w:styleId="WW-Absatz-Standardschriftart111111111111111111111111">
    <w:name w:val="WW-Absatz-Standardschriftart111111111111111111111111"/>
    <w:rsid w:val="00D13FA2"/>
  </w:style>
  <w:style w:type="character" w:customStyle="1" w:styleId="WW-Absatz-Standardschriftart1111111111111111111111111">
    <w:name w:val="WW-Absatz-Standardschriftart1111111111111111111111111"/>
    <w:rsid w:val="00D13FA2"/>
  </w:style>
  <w:style w:type="character" w:customStyle="1" w:styleId="WW-Absatz-Standardschriftart11111111111111111111111111">
    <w:name w:val="WW-Absatz-Standardschriftart11111111111111111111111111"/>
    <w:rsid w:val="00D13FA2"/>
  </w:style>
  <w:style w:type="character" w:customStyle="1" w:styleId="WW-Absatz-Standardschriftart111111111111111111111111111">
    <w:name w:val="WW-Absatz-Standardschriftart111111111111111111111111111"/>
    <w:rsid w:val="00D13FA2"/>
  </w:style>
  <w:style w:type="character" w:customStyle="1" w:styleId="WW-Absatz-Standardschriftart1111111111111111111111111111">
    <w:name w:val="WW-Absatz-Standardschriftart1111111111111111111111111111"/>
    <w:rsid w:val="00D13FA2"/>
  </w:style>
  <w:style w:type="character" w:customStyle="1" w:styleId="WW-Absatz-Standardschriftart11111111111111111111111111111">
    <w:name w:val="WW-Absatz-Standardschriftart11111111111111111111111111111"/>
    <w:rsid w:val="00D13FA2"/>
  </w:style>
  <w:style w:type="character" w:customStyle="1" w:styleId="WW-Absatz-Standardschriftart111111111111111111111111111111">
    <w:name w:val="WW-Absatz-Standardschriftart111111111111111111111111111111"/>
    <w:rsid w:val="00D13FA2"/>
  </w:style>
  <w:style w:type="character" w:customStyle="1" w:styleId="WW-Absatz-Standardschriftart1111111111111111111111111111111">
    <w:name w:val="WW-Absatz-Standardschriftart1111111111111111111111111111111"/>
    <w:rsid w:val="00D13FA2"/>
  </w:style>
  <w:style w:type="character" w:customStyle="1" w:styleId="WW-Absatz-Standardschriftart11111111111111111111111111111111">
    <w:name w:val="WW-Absatz-Standardschriftart11111111111111111111111111111111"/>
    <w:rsid w:val="00D13FA2"/>
  </w:style>
  <w:style w:type="character" w:customStyle="1" w:styleId="WW-Absatz-Standardschriftart111111111111111111111111111111111">
    <w:name w:val="WW-Absatz-Standardschriftart111111111111111111111111111111111"/>
    <w:rsid w:val="00D13FA2"/>
  </w:style>
  <w:style w:type="character" w:customStyle="1" w:styleId="WW-Absatz-Standardschriftart1111111111111111111111111111111111">
    <w:name w:val="WW-Absatz-Standardschriftart1111111111111111111111111111111111"/>
    <w:rsid w:val="00D13FA2"/>
  </w:style>
  <w:style w:type="character" w:customStyle="1" w:styleId="WW-Absatz-Standardschriftart11111111111111111111111111111111111">
    <w:name w:val="WW-Absatz-Standardschriftart11111111111111111111111111111111111"/>
    <w:rsid w:val="00D13FA2"/>
  </w:style>
  <w:style w:type="character" w:customStyle="1" w:styleId="WW-Absatz-Standardschriftart111111111111111111111111111111111111">
    <w:name w:val="WW-Absatz-Standardschriftart111111111111111111111111111111111111"/>
    <w:rsid w:val="00D13FA2"/>
  </w:style>
  <w:style w:type="character" w:customStyle="1" w:styleId="WW-Absatz-Standardschriftart1111111111111111111111111111111111111">
    <w:name w:val="WW-Absatz-Standardschriftart1111111111111111111111111111111111111"/>
    <w:rsid w:val="00D13FA2"/>
  </w:style>
  <w:style w:type="character" w:customStyle="1" w:styleId="WW-Absatz-Standardschriftart11111111111111111111111111111111111111">
    <w:name w:val="WW-Absatz-Standardschriftart11111111111111111111111111111111111111"/>
    <w:rsid w:val="00D13FA2"/>
  </w:style>
  <w:style w:type="character" w:customStyle="1" w:styleId="WW-Absatz-Standardschriftart111111111111111111111111111111111111111">
    <w:name w:val="WW-Absatz-Standardschriftart111111111111111111111111111111111111111"/>
    <w:rsid w:val="00D13FA2"/>
  </w:style>
  <w:style w:type="character" w:customStyle="1" w:styleId="WW-Absatz-Standardschriftart1111111111111111111111111111111111111111">
    <w:name w:val="WW-Absatz-Standardschriftart1111111111111111111111111111111111111111"/>
    <w:rsid w:val="00D13FA2"/>
  </w:style>
  <w:style w:type="character" w:customStyle="1" w:styleId="WW-Absatz-Standardschriftart11111111111111111111111111111111111111111">
    <w:name w:val="WW-Absatz-Standardschriftart11111111111111111111111111111111111111111"/>
    <w:rsid w:val="00D13FA2"/>
  </w:style>
  <w:style w:type="character" w:customStyle="1" w:styleId="WW-Absatz-Standardschriftart111111111111111111111111111111111111111111">
    <w:name w:val="WW-Absatz-Standardschriftart111111111111111111111111111111111111111111"/>
    <w:rsid w:val="00D13FA2"/>
  </w:style>
  <w:style w:type="character" w:customStyle="1" w:styleId="WW-Absatz-Standardschriftart1111111111111111111111111111111111111111111">
    <w:name w:val="WW-Absatz-Standardschriftart1111111111111111111111111111111111111111111"/>
    <w:rsid w:val="00D13FA2"/>
  </w:style>
  <w:style w:type="character" w:customStyle="1" w:styleId="WW-Absatz-Standardschriftart11111111111111111111111111111111111111111111">
    <w:name w:val="WW-Absatz-Standardschriftart11111111111111111111111111111111111111111111"/>
    <w:rsid w:val="00D13FA2"/>
  </w:style>
  <w:style w:type="character" w:customStyle="1" w:styleId="WW-Absatz-Standardschriftart111111111111111111111111111111111111111111111">
    <w:name w:val="WW-Absatz-Standardschriftart111111111111111111111111111111111111111111111"/>
    <w:rsid w:val="00D13FA2"/>
  </w:style>
  <w:style w:type="character" w:customStyle="1" w:styleId="WW-Absatz-Standardschriftart1111111111111111111111111111111111111111111111">
    <w:name w:val="WW-Absatz-Standardschriftart1111111111111111111111111111111111111111111111"/>
    <w:rsid w:val="00D13FA2"/>
  </w:style>
  <w:style w:type="character" w:customStyle="1" w:styleId="WW-Absatz-Standardschriftart11111111111111111111111111111111111111111111111">
    <w:name w:val="WW-Absatz-Standardschriftart11111111111111111111111111111111111111111111111"/>
    <w:rsid w:val="00D13FA2"/>
  </w:style>
  <w:style w:type="character" w:customStyle="1" w:styleId="Policepardfaut1">
    <w:name w:val="Police par défaut1"/>
    <w:rsid w:val="00D13FA2"/>
  </w:style>
  <w:style w:type="character" w:styleId="Lienhypertexte">
    <w:name w:val="Hyperlink"/>
    <w:rsid w:val="00D13FA2"/>
    <w:rPr>
      <w:color w:val="0000FF"/>
      <w:u w:val="single"/>
    </w:rPr>
  </w:style>
  <w:style w:type="character" w:customStyle="1" w:styleId="Appelnotedebasdep1">
    <w:name w:val="Appel note de bas de p.1"/>
    <w:rsid w:val="00D13FA2"/>
    <w:rPr>
      <w:vertAlign w:val="superscript"/>
    </w:rPr>
  </w:style>
  <w:style w:type="character" w:customStyle="1" w:styleId="Caractresdenotedebasdepage">
    <w:name w:val="Caractères de note de bas de page"/>
    <w:rsid w:val="00D13FA2"/>
    <w:rPr>
      <w:vertAlign w:val="superscript"/>
    </w:rPr>
  </w:style>
  <w:style w:type="character" w:customStyle="1" w:styleId="Appeldenote">
    <w:name w:val="Appel de note"/>
    <w:rsid w:val="00D13FA2"/>
    <w:rPr>
      <w:vertAlign w:val="superscript"/>
    </w:rPr>
  </w:style>
  <w:style w:type="character" w:customStyle="1" w:styleId="Caractresdenotedefin">
    <w:name w:val="Caractères de note de fin"/>
    <w:rsid w:val="00D13FA2"/>
    <w:rPr>
      <w:vertAlign w:val="superscript"/>
    </w:rPr>
  </w:style>
  <w:style w:type="character" w:customStyle="1" w:styleId="WW-Caractresdenotedefin">
    <w:name w:val="WW-Caractères de note de fin"/>
    <w:rsid w:val="00D13FA2"/>
  </w:style>
  <w:style w:type="character" w:customStyle="1" w:styleId="Puces">
    <w:name w:val="Puces"/>
    <w:rsid w:val="00D13FA2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D13FA2"/>
    <w:rPr>
      <w:vertAlign w:val="superscript"/>
    </w:rPr>
  </w:style>
  <w:style w:type="character" w:customStyle="1" w:styleId="Appelnotedebasdep2">
    <w:name w:val="Appel note de bas de p.2"/>
    <w:rsid w:val="00D13FA2"/>
    <w:rPr>
      <w:vertAlign w:val="superscript"/>
    </w:rPr>
  </w:style>
  <w:style w:type="character" w:customStyle="1" w:styleId="Appeldenotedefin2">
    <w:name w:val="Appel de note de fin2"/>
    <w:rsid w:val="00D13FA2"/>
    <w:rPr>
      <w:vertAlign w:val="superscript"/>
    </w:rPr>
  </w:style>
  <w:style w:type="character" w:customStyle="1" w:styleId="TextedebullesCar">
    <w:name w:val="Texte de bulles Car"/>
    <w:rsid w:val="00D13FA2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D13FA2"/>
    <w:rPr>
      <w:sz w:val="16"/>
      <w:szCs w:val="16"/>
    </w:rPr>
  </w:style>
  <w:style w:type="character" w:customStyle="1" w:styleId="CommentaireCar">
    <w:name w:val="Commentaire Car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D13FA2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D13FA2"/>
    <w:rPr>
      <w:vertAlign w:val="superscript"/>
    </w:rPr>
  </w:style>
  <w:style w:type="character" w:customStyle="1" w:styleId="Appeldenotedefin3">
    <w:name w:val="Appel de note de fin3"/>
    <w:rsid w:val="00D13FA2"/>
    <w:rPr>
      <w:vertAlign w:val="superscript"/>
    </w:rPr>
  </w:style>
  <w:style w:type="character" w:customStyle="1" w:styleId="Marquedecommentaire2">
    <w:name w:val="Marque de commentaire2"/>
    <w:rsid w:val="00D13FA2"/>
    <w:rPr>
      <w:sz w:val="16"/>
      <w:szCs w:val="16"/>
    </w:rPr>
  </w:style>
  <w:style w:type="character" w:customStyle="1" w:styleId="CommentaireCar1">
    <w:name w:val="Commentaire Car1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D13FA2"/>
    <w:rPr>
      <w:i/>
      <w:iCs/>
    </w:rPr>
  </w:style>
  <w:style w:type="character" w:styleId="Appelnotedebasdep">
    <w:name w:val="footnote reference"/>
    <w:rsid w:val="00D13FA2"/>
    <w:rPr>
      <w:vertAlign w:val="superscript"/>
    </w:rPr>
  </w:style>
  <w:style w:type="character" w:styleId="Appeldenotedefin">
    <w:name w:val="endnote reference"/>
    <w:rsid w:val="00D13FA2"/>
    <w:rPr>
      <w:vertAlign w:val="superscript"/>
    </w:rPr>
  </w:style>
  <w:style w:type="paragraph" w:customStyle="1" w:styleId="Titre40">
    <w:name w:val="Titre4"/>
    <w:basedOn w:val="Normal"/>
    <w:next w:val="Corpsdetexte"/>
    <w:rsid w:val="00D13FA2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D13FA2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D13FA2"/>
  </w:style>
  <w:style w:type="paragraph" w:styleId="Lgende">
    <w:name w:val="caption"/>
    <w:basedOn w:val="Normal"/>
    <w:qFormat/>
    <w:rsid w:val="00D13F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13FA2"/>
    <w:pPr>
      <w:suppressLineNumbers/>
    </w:pPr>
  </w:style>
  <w:style w:type="paragraph" w:customStyle="1" w:styleId="Titre30">
    <w:name w:val="Titre3"/>
    <w:basedOn w:val="Normal"/>
    <w:next w:val="Sous-titre"/>
    <w:rsid w:val="00D13FA2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D13FA2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D13F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D13FA2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D13FA2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D13FA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13FA2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D13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D13FA2"/>
    <w:pPr>
      <w:suppressLineNumbers/>
    </w:pPr>
  </w:style>
  <w:style w:type="paragraph" w:customStyle="1" w:styleId="Commentaire1">
    <w:name w:val="Commentaire1"/>
    <w:basedOn w:val="Normal"/>
    <w:rsid w:val="00D13FA2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D13FA2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D13FA2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D13FA2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D13FA2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D13FA2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D13FA2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D13FA2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D13FA2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13FA2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D13FA2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D13FA2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D13FA2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D13FA2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D13FA2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D13FA2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D13FA2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13F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1520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2</cp:revision>
  <cp:lastPrinted>2024-01-25T16:10:00Z</cp:lastPrinted>
  <dcterms:created xsi:type="dcterms:W3CDTF">2025-02-05T16:38:00Z</dcterms:created>
  <dcterms:modified xsi:type="dcterms:W3CDTF">2025-02-05T16:38:00Z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2024-01-25T16:11:12Z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0a0a1f1a-6e0a-4edc-90e9-c0010d818047</vt:lpwstr>
  </property>
  <property fmtid="{D5CDD505-2E9C-101B-9397-08002B2CF9AE}" pid="8" name="MSIP_Label_37f782e2-1048-4ae6-8561-ea50d7047004_ContentBits">
    <vt:lpwstr>2</vt:lpwstr>
  </property>
</Properties>
</file>